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36"/>
        <w:gridCol w:w="4539"/>
      </w:tblGrid>
      <w:tr w:rsidR="007809D2" w:rsidTr="00236340">
        <w:tc>
          <w:tcPr>
            <w:tcW w:w="4536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7809D2" w:rsidRDefault="007809D2" w:rsidP="006335D3">
            <w:pPr>
              <w:spacing w:before="80"/>
              <w:ind w:left="-108"/>
            </w:pPr>
            <w:r>
              <w:rPr>
                <w:noProof/>
              </w:rPr>
              <w:drawing>
                <wp:inline distT="0" distB="0" distL="0" distR="0">
                  <wp:extent cx="2219325" cy="440690"/>
                  <wp:effectExtent l="19050" t="0" r="9525" b="0"/>
                  <wp:docPr id="25" name="obrázek 17" descr="logo_cele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7" descr="logo_cele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440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9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7809D2" w:rsidRPr="00236340" w:rsidRDefault="007809D2" w:rsidP="006335D3">
            <w:pPr>
              <w:spacing w:before="120"/>
              <w:rPr>
                <w:rFonts w:asciiTheme="minorHAnsi" w:hAnsiTheme="minorHAnsi" w:cstheme="minorHAnsi"/>
                <w:snapToGrid w:val="0"/>
                <w:color w:val="7F7F7F"/>
                <w:spacing w:val="8"/>
                <w:sz w:val="18"/>
                <w:szCs w:val="18"/>
              </w:rPr>
            </w:pPr>
            <w:r w:rsidRPr="00236340">
              <w:rPr>
                <w:rFonts w:asciiTheme="minorHAnsi" w:hAnsiTheme="minorHAnsi" w:cstheme="minorHAnsi"/>
                <w:snapToGrid w:val="0"/>
                <w:color w:val="7F7F7F"/>
                <w:spacing w:val="8"/>
                <w:sz w:val="18"/>
                <w:szCs w:val="18"/>
              </w:rPr>
              <w:t xml:space="preserve">adresa: Nerudova 206/44, </w:t>
            </w:r>
            <w:proofErr w:type="gramStart"/>
            <w:r w:rsidRPr="00236340">
              <w:rPr>
                <w:rFonts w:asciiTheme="minorHAnsi" w:hAnsiTheme="minorHAnsi" w:cstheme="minorHAnsi"/>
                <w:snapToGrid w:val="0"/>
                <w:color w:val="7F7F7F"/>
                <w:spacing w:val="8"/>
                <w:sz w:val="18"/>
                <w:szCs w:val="18"/>
              </w:rPr>
              <w:t>500 02  Hradec</w:t>
            </w:r>
            <w:proofErr w:type="gramEnd"/>
            <w:r w:rsidRPr="00236340">
              <w:rPr>
                <w:rFonts w:asciiTheme="minorHAnsi" w:hAnsiTheme="minorHAnsi" w:cstheme="minorHAnsi"/>
                <w:snapToGrid w:val="0"/>
                <w:color w:val="7F7F7F"/>
                <w:spacing w:val="8"/>
                <w:sz w:val="18"/>
                <w:szCs w:val="18"/>
              </w:rPr>
              <w:t xml:space="preserve"> Králové </w:t>
            </w:r>
          </w:p>
          <w:p w:rsidR="007809D2" w:rsidRPr="00236340" w:rsidRDefault="007809D2" w:rsidP="006335D3">
            <w:pPr>
              <w:rPr>
                <w:rFonts w:asciiTheme="minorHAnsi" w:hAnsiTheme="minorHAnsi" w:cstheme="minorHAnsi"/>
                <w:color w:val="7F7F7F"/>
                <w:sz w:val="18"/>
                <w:szCs w:val="18"/>
              </w:rPr>
            </w:pPr>
            <w:r w:rsidRPr="00236340">
              <w:rPr>
                <w:rFonts w:asciiTheme="minorHAnsi" w:hAnsiTheme="minorHAnsi" w:cstheme="minorHAnsi"/>
                <w:snapToGrid w:val="0"/>
                <w:color w:val="7F7F7F"/>
                <w:sz w:val="18"/>
                <w:szCs w:val="18"/>
              </w:rPr>
              <w:t xml:space="preserve">tel.: 603 310 003, </w:t>
            </w:r>
            <w:r w:rsidRPr="00236340">
              <w:rPr>
                <w:rFonts w:asciiTheme="minorHAnsi" w:hAnsiTheme="minorHAnsi" w:cstheme="minorHAnsi"/>
                <w:color w:val="7F7F7F"/>
                <w:sz w:val="18"/>
                <w:szCs w:val="18"/>
              </w:rPr>
              <w:t>776 462 742 | web: www.atelierhajek.cz</w:t>
            </w:r>
          </w:p>
          <w:p w:rsidR="007809D2" w:rsidRDefault="007809D2" w:rsidP="006335D3">
            <w:pPr>
              <w:rPr>
                <w:spacing w:val="12"/>
              </w:rPr>
            </w:pPr>
            <w:r w:rsidRPr="00236340">
              <w:rPr>
                <w:rFonts w:asciiTheme="minorHAnsi" w:hAnsiTheme="minorHAnsi" w:cstheme="minorHAnsi"/>
                <w:color w:val="7F7F7F"/>
                <w:spacing w:val="12"/>
                <w:sz w:val="18"/>
                <w:szCs w:val="18"/>
              </w:rPr>
              <w:t>e-mail:  m_hajek@volny.</w:t>
            </w:r>
            <w:proofErr w:type="spellStart"/>
            <w:r w:rsidRPr="00236340">
              <w:rPr>
                <w:rFonts w:asciiTheme="minorHAnsi" w:hAnsiTheme="minorHAnsi" w:cstheme="minorHAnsi"/>
                <w:color w:val="7F7F7F"/>
                <w:spacing w:val="12"/>
                <w:sz w:val="18"/>
                <w:szCs w:val="18"/>
              </w:rPr>
              <w:t>cz</w:t>
            </w:r>
            <w:proofErr w:type="spellEnd"/>
            <w:r w:rsidRPr="00236340">
              <w:rPr>
                <w:rFonts w:asciiTheme="minorHAnsi" w:hAnsiTheme="minorHAnsi" w:cstheme="minorHAnsi"/>
                <w:color w:val="7F7F7F"/>
                <w:spacing w:val="12"/>
                <w:sz w:val="18"/>
                <w:szCs w:val="18"/>
              </w:rPr>
              <w:t>,  vaclav-hajek@post.cz</w:t>
            </w:r>
          </w:p>
        </w:tc>
      </w:tr>
    </w:tbl>
    <w:p w:rsidR="00821566" w:rsidRPr="00236340" w:rsidRDefault="00821566" w:rsidP="003D45EB">
      <w:pPr>
        <w:pStyle w:val="Nadpis1"/>
        <w:rPr>
          <w:rFonts w:asciiTheme="minorHAnsi" w:hAnsiTheme="minorHAnsi" w:cstheme="minorHAnsi"/>
          <w:b w:val="0"/>
          <w:bCs w:val="0"/>
        </w:rPr>
      </w:pPr>
    </w:p>
    <w:p w:rsidR="00821566" w:rsidRPr="00236340" w:rsidRDefault="00821566" w:rsidP="003D45EB">
      <w:pPr>
        <w:spacing w:line="360" w:lineRule="auto"/>
        <w:rPr>
          <w:rFonts w:asciiTheme="minorHAnsi" w:hAnsiTheme="minorHAnsi" w:cstheme="minorHAnsi"/>
        </w:rPr>
      </w:pPr>
    </w:p>
    <w:p w:rsidR="00821566" w:rsidRPr="00236340" w:rsidRDefault="00821566" w:rsidP="003D45EB">
      <w:pPr>
        <w:spacing w:line="360" w:lineRule="auto"/>
        <w:rPr>
          <w:rFonts w:asciiTheme="minorHAnsi" w:hAnsiTheme="minorHAnsi" w:cstheme="minorHAnsi"/>
        </w:rPr>
      </w:pPr>
    </w:p>
    <w:p w:rsidR="00821566" w:rsidRPr="00236340" w:rsidRDefault="00821566" w:rsidP="00A07A39">
      <w:pPr>
        <w:pStyle w:val="Nadpis2"/>
        <w:tabs>
          <w:tab w:val="left" w:pos="1701"/>
        </w:tabs>
        <w:spacing w:line="360" w:lineRule="auto"/>
        <w:rPr>
          <w:rFonts w:asciiTheme="minorHAnsi" w:hAnsiTheme="minorHAnsi" w:cstheme="minorHAnsi"/>
          <w:b w:val="0"/>
          <w:bCs w:val="0"/>
        </w:rPr>
      </w:pPr>
      <w:r w:rsidRPr="00236340">
        <w:rPr>
          <w:rFonts w:asciiTheme="minorHAnsi" w:hAnsiTheme="minorHAnsi" w:cstheme="minorHAnsi"/>
          <w:caps/>
        </w:rPr>
        <w:t>Investor:</w:t>
      </w:r>
      <w:r w:rsidR="008629A2" w:rsidRPr="00236340">
        <w:rPr>
          <w:rFonts w:asciiTheme="minorHAnsi" w:hAnsiTheme="minorHAnsi" w:cstheme="minorHAnsi"/>
          <w:caps/>
        </w:rPr>
        <w:tab/>
      </w:r>
      <w:r w:rsidR="00214247" w:rsidRPr="00214247">
        <w:rPr>
          <w:rFonts w:asciiTheme="minorHAnsi" w:hAnsiTheme="minorHAnsi" w:cstheme="minorHAnsi"/>
          <w:b w:val="0"/>
        </w:rPr>
        <w:t>Město Český Brod</w:t>
      </w:r>
    </w:p>
    <w:p w:rsidR="00821566" w:rsidRPr="00236340" w:rsidRDefault="00821566" w:rsidP="00A07A39">
      <w:pPr>
        <w:tabs>
          <w:tab w:val="left" w:pos="1701"/>
        </w:tabs>
        <w:spacing w:line="360" w:lineRule="auto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ab/>
      </w:r>
      <w:r w:rsidR="00214247" w:rsidRPr="00214247">
        <w:rPr>
          <w:rFonts w:asciiTheme="minorHAnsi" w:hAnsiTheme="minorHAnsi" w:cstheme="minorHAnsi"/>
          <w:bCs/>
        </w:rPr>
        <w:t>Husovo náměstí 70, 282 01 Český Brod</w:t>
      </w:r>
    </w:p>
    <w:p w:rsidR="00821566" w:rsidRPr="00236340" w:rsidRDefault="00821566" w:rsidP="00A07A39">
      <w:pPr>
        <w:tabs>
          <w:tab w:val="left" w:pos="1701"/>
        </w:tabs>
        <w:spacing w:line="360" w:lineRule="auto"/>
        <w:rPr>
          <w:rFonts w:asciiTheme="minorHAnsi" w:hAnsiTheme="minorHAnsi" w:cstheme="minorHAnsi"/>
          <w:snapToGrid w:val="0"/>
        </w:rPr>
      </w:pPr>
    </w:p>
    <w:p w:rsidR="00F169AF" w:rsidRDefault="00821566" w:rsidP="00236340">
      <w:pPr>
        <w:tabs>
          <w:tab w:val="left" w:pos="1701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36340">
        <w:rPr>
          <w:rFonts w:asciiTheme="minorHAnsi" w:hAnsiTheme="minorHAnsi" w:cstheme="minorHAnsi"/>
          <w:b/>
          <w:caps/>
        </w:rPr>
        <w:t>Stavba:</w:t>
      </w:r>
      <w:r w:rsidRPr="00236340">
        <w:rPr>
          <w:rFonts w:asciiTheme="minorHAnsi" w:hAnsiTheme="minorHAnsi" w:cstheme="minorHAnsi"/>
        </w:rPr>
        <w:tab/>
      </w:r>
      <w:r w:rsidR="00214247" w:rsidRPr="00214247">
        <w:rPr>
          <w:rFonts w:asciiTheme="minorHAnsi" w:hAnsiTheme="minorHAnsi" w:cstheme="minorHAnsi"/>
        </w:rPr>
        <w:t xml:space="preserve">Podkrovní vestavba budovy </w:t>
      </w:r>
      <w:proofErr w:type="spellStart"/>
      <w:r w:rsidR="00214247" w:rsidRPr="00214247">
        <w:rPr>
          <w:rFonts w:asciiTheme="minorHAnsi" w:hAnsiTheme="minorHAnsi" w:cstheme="minorHAnsi"/>
        </w:rPr>
        <w:t>čp</w:t>
      </w:r>
      <w:proofErr w:type="spellEnd"/>
      <w:r w:rsidR="00214247" w:rsidRPr="00214247">
        <w:rPr>
          <w:rFonts w:asciiTheme="minorHAnsi" w:hAnsiTheme="minorHAnsi" w:cstheme="minorHAnsi"/>
        </w:rPr>
        <w:t>. 1 v Českém Brodě</w:t>
      </w:r>
    </w:p>
    <w:p w:rsidR="00F50396" w:rsidRPr="00236340" w:rsidRDefault="00F50396" w:rsidP="00F50396">
      <w:pPr>
        <w:tabs>
          <w:tab w:val="left" w:pos="1701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F50396" w:rsidRPr="00236340" w:rsidRDefault="00F50396" w:rsidP="00F50396">
      <w:pPr>
        <w:pStyle w:val="Nadpis1"/>
        <w:tabs>
          <w:tab w:val="left" w:pos="1701"/>
        </w:tabs>
        <w:rPr>
          <w:rFonts w:asciiTheme="minorHAnsi" w:hAnsiTheme="minorHAnsi" w:cstheme="minorHAnsi"/>
          <w:b w:val="0"/>
          <w:bCs w:val="0"/>
        </w:rPr>
      </w:pPr>
    </w:p>
    <w:p w:rsidR="00D409A5" w:rsidRDefault="00D409A5" w:rsidP="00F50396">
      <w:pPr>
        <w:tabs>
          <w:tab w:val="left" w:pos="1620"/>
        </w:tabs>
        <w:spacing w:line="360" w:lineRule="auto"/>
        <w:rPr>
          <w:rFonts w:asciiTheme="minorHAnsi" w:hAnsiTheme="minorHAnsi" w:cstheme="minorHAnsi"/>
        </w:rPr>
      </w:pPr>
    </w:p>
    <w:p w:rsidR="00D409A5" w:rsidRDefault="00D409A5" w:rsidP="00F50396">
      <w:pPr>
        <w:tabs>
          <w:tab w:val="left" w:pos="1620"/>
        </w:tabs>
        <w:spacing w:line="360" w:lineRule="auto"/>
        <w:rPr>
          <w:rFonts w:asciiTheme="minorHAnsi" w:hAnsiTheme="minorHAnsi" w:cstheme="minorHAnsi"/>
        </w:rPr>
      </w:pPr>
    </w:p>
    <w:p w:rsidR="00D409A5" w:rsidRDefault="00D409A5" w:rsidP="00F50396">
      <w:pPr>
        <w:tabs>
          <w:tab w:val="left" w:pos="1620"/>
        </w:tabs>
        <w:spacing w:line="360" w:lineRule="auto"/>
        <w:rPr>
          <w:rFonts w:asciiTheme="minorHAnsi" w:hAnsiTheme="minorHAnsi" w:cstheme="minorHAnsi"/>
        </w:rPr>
      </w:pPr>
    </w:p>
    <w:p w:rsidR="00D409A5" w:rsidRDefault="00D409A5" w:rsidP="00F50396">
      <w:pPr>
        <w:tabs>
          <w:tab w:val="left" w:pos="1620"/>
        </w:tabs>
        <w:spacing w:line="360" w:lineRule="auto"/>
        <w:rPr>
          <w:rFonts w:asciiTheme="minorHAnsi" w:hAnsiTheme="minorHAnsi" w:cstheme="minorHAnsi"/>
        </w:rPr>
      </w:pPr>
    </w:p>
    <w:p w:rsidR="00F50396" w:rsidRPr="00236340" w:rsidRDefault="00F50396" w:rsidP="00F50396">
      <w:pPr>
        <w:tabs>
          <w:tab w:val="left" w:pos="1620"/>
        </w:tabs>
        <w:spacing w:line="360" w:lineRule="auto"/>
        <w:rPr>
          <w:rFonts w:asciiTheme="minorHAnsi" w:hAnsiTheme="minorHAnsi" w:cstheme="minorHAnsi"/>
        </w:rPr>
      </w:pPr>
      <w:r w:rsidRPr="00236340">
        <w:rPr>
          <w:rFonts w:asciiTheme="minorHAnsi" w:hAnsiTheme="minorHAnsi" w:cstheme="minorHAnsi"/>
        </w:rPr>
        <w:tab/>
      </w:r>
    </w:p>
    <w:p w:rsidR="00F50396" w:rsidRPr="00C04486" w:rsidRDefault="00C04486" w:rsidP="00F50396">
      <w:pPr>
        <w:spacing w:line="360" w:lineRule="auto"/>
        <w:jc w:val="center"/>
        <w:rPr>
          <w:rFonts w:asciiTheme="minorHAnsi" w:hAnsiTheme="minorHAnsi" w:cstheme="minorHAnsi"/>
          <w:b/>
          <w:bCs/>
          <w:caps/>
          <w:snapToGrid w:val="0"/>
        </w:rPr>
      </w:pPr>
      <w:r w:rsidRPr="00C04486">
        <w:rPr>
          <w:rFonts w:asciiTheme="minorHAnsi" w:hAnsiTheme="minorHAnsi" w:cstheme="minorHAnsi"/>
          <w:caps/>
          <w:spacing w:val="60"/>
          <w:sz w:val="48"/>
          <w:szCs w:val="48"/>
        </w:rPr>
        <w:t>Změna stavby před dokončením</w:t>
      </w:r>
    </w:p>
    <w:p w:rsidR="00F50396" w:rsidRDefault="00F50396" w:rsidP="00F50396">
      <w:pPr>
        <w:tabs>
          <w:tab w:val="left" w:pos="0"/>
        </w:tabs>
        <w:spacing w:line="360" w:lineRule="auto"/>
        <w:jc w:val="center"/>
        <w:rPr>
          <w:rFonts w:asciiTheme="minorHAnsi" w:hAnsiTheme="minorHAnsi" w:cstheme="minorHAnsi"/>
          <w:b/>
          <w:bCs/>
          <w:caps/>
          <w:spacing w:val="20"/>
          <w:sz w:val="48"/>
          <w:szCs w:val="48"/>
        </w:rPr>
      </w:pPr>
    </w:p>
    <w:p w:rsidR="00F50396" w:rsidRPr="002E55EB" w:rsidRDefault="00F50396" w:rsidP="00F50396">
      <w:pPr>
        <w:tabs>
          <w:tab w:val="left" w:pos="0"/>
        </w:tabs>
        <w:spacing w:line="360" w:lineRule="auto"/>
        <w:jc w:val="center"/>
        <w:rPr>
          <w:rFonts w:asciiTheme="minorHAnsi" w:hAnsiTheme="minorHAnsi" w:cstheme="minorHAnsi"/>
          <w:b/>
          <w:bCs/>
          <w:caps/>
          <w:spacing w:val="40"/>
          <w:sz w:val="48"/>
          <w:szCs w:val="48"/>
        </w:rPr>
      </w:pPr>
      <w:r w:rsidRPr="002E55EB">
        <w:rPr>
          <w:rFonts w:asciiTheme="minorHAnsi" w:hAnsiTheme="minorHAnsi" w:cstheme="minorHAnsi"/>
          <w:b/>
          <w:bCs/>
          <w:caps/>
          <w:spacing w:val="40"/>
          <w:sz w:val="48"/>
          <w:szCs w:val="48"/>
        </w:rPr>
        <w:t>architektonicko-stavební řešení</w:t>
      </w:r>
    </w:p>
    <w:p w:rsidR="00F50396" w:rsidRDefault="00F50396" w:rsidP="00F50396">
      <w:pPr>
        <w:pStyle w:val="Nadpis4"/>
        <w:spacing w:before="120" w:line="360" w:lineRule="auto"/>
        <w:rPr>
          <w:rFonts w:asciiTheme="minorHAnsi" w:hAnsiTheme="minorHAnsi" w:cstheme="minorHAnsi"/>
          <w:spacing w:val="60"/>
          <w:sz w:val="36"/>
          <w:szCs w:val="36"/>
        </w:rPr>
      </w:pPr>
    </w:p>
    <w:p w:rsidR="00F50396" w:rsidRPr="00855EA3" w:rsidRDefault="00F50396" w:rsidP="00F50396">
      <w:pPr>
        <w:pStyle w:val="Nadpis4"/>
        <w:spacing w:before="120" w:line="360" w:lineRule="auto"/>
        <w:rPr>
          <w:rFonts w:asciiTheme="minorHAnsi" w:hAnsiTheme="minorHAnsi" w:cstheme="minorHAnsi"/>
          <w:sz w:val="36"/>
          <w:szCs w:val="36"/>
        </w:rPr>
      </w:pPr>
      <w:r w:rsidRPr="00855EA3">
        <w:rPr>
          <w:rFonts w:asciiTheme="minorHAnsi" w:hAnsiTheme="minorHAnsi" w:cstheme="minorHAnsi"/>
          <w:sz w:val="36"/>
          <w:szCs w:val="36"/>
        </w:rPr>
        <w:t>D.</w:t>
      </w:r>
      <w:r>
        <w:rPr>
          <w:rFonts w:asciiTheme="minorHAnsi" w:hAnsiTheme="minorHAnsi" w:cstheme="minorHAnsi"/>
          <w:sz w:val="36"/>
          <w:szCs w:val="36"/>
        </w:rPr>
        <w:t xml:space="preserve"> </w:t>
      </w:r>
      <w:proofErr w:type="gramStart"/>
      <w:r w:rsidRPr="00855EA3">
        <w:rPr>
          <w:rFonts w:asciiTheme="minorHAnsi" w:hAnsiTheme="minorHAnsi" w:cstheme="minorHAnsi"/>
          <w:sz w:val="36"/>
          <w:szCs w:val="36"/>
        </w:rPr>
        <w:t xml:space="preserve">1. </w:t>
      </w:r>
      <w:r>
        <w:rPr>
          <w:rFonts w:asciiTheme="minorHAnsi" w:hAnsiTheme="minorHAnsi" w:cstheme="minorHAnsi"/>
          <w:sz w:val="36"/>
          <w:szCs w:val="36"/>
        </w:rPr>
        <w:t xml:space="preserve">1.   </w:t>
      </w:r>
      <w:r w:rsidRPr="00855EA3">
        <w:rPr>
          <w:rFonts w:asciiTheme="minorHAnsi" w:hAnsiTheme="minorHAnsi" w:cstheme="minorHAnsi"/>
          <w:sz w:val="36"/>
          <w:szCs w:val="36"/>
        </w:rPr>
        <w:t>Technická</w:t>
      </w:r>
      <w:proofErr w:type="gramEnd"/>
      <w:r w:rsidRPr="00855EA3">
        <w:rPr>
          <w:rFonts w:asciiTheme="minorHAnsi" w:hAnsiTheme="minorHAnsi" w:cstheme="minorHAnsi"/>
          <w:sz w:val="36"/>
          <w:szCs w:val="36"/>
        </w:rPr>
        <w:t xml:space="preserve"> zpráva</w:t>
      </w:r>
    </w:p>
    <w:p w:rsidR="002E55EB" w:rsidRDefault="002E55EB" w:rsidP="00A07A39">
      <w:pPr>
        <w:pStyle w:val="Nadpis5"/>
        <w:tabs>
          <w:tab w:val="left" w:pos="1701"/>
        </w:tabs>
        <w:spacing w:line="360" w:lineRule="auto"/>
        <w:rPr>
          <w:rFonts w:asciiTheme="minorHAnsi" w:hAnsiTheme="minorHAnsi" w:cstheme="minorHAnsi"/>
          <w:b/>
          <w:bCs/>
          <w:caps/>
          <w:sz w:val="22"/>
          <w:szCs w:val="22"/>
        </w:rPr>
      </w:pPr>
    </w:p>
    <w:p w:rsidR="002E55EB" w:rsidRDefault="002E55EB" w:rsidP="00A07A39">
      <w:pPr>
        <w:pStyle w:val="Nadpis5"/>
        <w:tabs>
          <w:tab w:val="left" w:pos="1701"/>
        </w:tabs>
        <w:spacing w:line="360" w:lineRule="auto"/>
        <w:rPr>
          <w:rFonts w:asciiTheme="minorHAnsi" w:hAnsiTheme="minorHAnsi" w:cstheme="minorHAnsi"/>
          <w:b/>
          <w:bCs/>
          <w:caps/>
          <w:sz w:val="22"/>
          <w:szCs w:val="22"/>
        </w:rPr>
      </w:pPr>
    </w:p>
    <w:p w:rsidR="00C04486" w:rsidRDefault="00C04486" w:rsidP="00A07A39">
      <w:pPr>
        <w:pStyle w:val="Nadpis5"/>
        <w:tabs>
          <w:tab w:val="left" w:pos="1701"/>
        </w:tabs>
        <w:spacing w:line="360" w:lineRule="auto"/>
        <w:rPr>
          <w:rFonts w:asciiTheme="minorHAnsi" w:hAnsiTheme="minorHAnsi" w:cstheme="minorHAnsi"/>
          <w:b/>
          <w:bCs/>
          <w:caps/>
          <w:sz w:val="22"/>
          <w:szCs w:val="22"/>
        </w:rPr>
      </w:pPr>
    </w:p>
    <w:p w:rsidR="00C04486" w:rsidRDefault="00C04486" w:rsidP="00A07A39">
      <w:pPr>
        <w:pStyle w:val="Nadpis5"/>
        <w:tabs>
          <w:tab w:val="left" w:pos="1701"/>
        </w:tabs>
        <w:spacing w:line="360" w:lineRule="auto"/>
        <w:rPr>
          <w:rFonts w:asciiTheme="minorHAnsi" w:hAnsiTheme="minorHAnsi" w:cstheme="minorHAnsi"/>
          <w:b/>
          <w:bCs/>
          <w:caps/>
          <w:sz w:val="22"/>
          <w:szCs w:val="22"/>
        </w:rPr>
      </w:pPr>
    </w:p>
    <w:p w:rsidR="00C04486" w:rsidRDefault="00C04486" w:rsidP="00A07A39">
      <w:pPr>
        <w:pStyle w:val="Nadpis5"/>
        <w:tabs>
          <w:tab w:val="left" w:pos="1701"/>
        </w:tabs>
        <w:spacing w:line="360" w:lineRule="auto"/>
        <w:rPr>
          <w:rFonts w:asciiTheme="minorHAnsi" w:hAnsiTheme="minorHAnsi" w:cstheme="minorHAnsi"/>
          <w:b/>
          <w:bCs/>
          <w:caps/>
          <w:sz w:val="22"/>
          <w:szCs w:val="22"/>
        </w:rPr>
      </w:pPr>
    </w:p>
    <w:p w:rsidR="00C04486" w:rsidRDefault="00C04486" w:rsidP="00A07A39">
      <w:pPr>
        <w:pStyle w:val="Nadpis5"/>
        <w:tabs>
          <w:tab w:val="left" w:pos="1701"/>
        </w:tabs>
        <w:spacing w:line="360" w:lineRule="auto"/>
        <w:rPr>
          <w:rFonts w:asciiTheme="minorHAnsi" w:hAnsiTheme="minorHAnsi" w:cstheme="minorHAnsi"/>
          <w:b/>
          <w:bCs/>
          <w:caps/>
          <w:sz w:val="22"/>
          <w:szCs w:val="22"/>
        </w:rPr>
      </w:pPr>
    </w:p>
    <w:p w:rsidR="00821566" w:rsidRPr="00236340" w:rsidRDefault="00821566" w:rsidP="00A07A39">
      <w:pPr>
        <w:pStyle w:val="Nadpis5"/>
        <w:tabs>
          <w:tab w:val="left" w:pos="1701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36340">
        <w:rPr>
          <w:rFonts w:asciiTheme="minorHAnsi" w:hAnsiTheme="minorHAnsi" w:cstheme="minorHAnsi"/>
          <w:b/>
          <w:bCs/>
          <w:caps/>
          <w:sz w:val="22"/>
          <w:szCs w:val="22"/>
        </w:rPr>
        <w:t>Zpracoval:</w:t>
      </w:r>
      <w:r w:rsidR="006335D3" w:rsidRPr="00236340">
        <w:rPr>
          <w:rFonts w:asciiTheme="minorHAnsi" w:hAnsiTheme="minorHAnsi" w:cstheme="minorHAnsi"/>
          <w:b/>
          <w:bCs/>
          <w:caps/>
          <w:sz w:val="22"/>
          <w:szCs w:val="22"/>
        </w:rPr>
        <w:tab/>
      </w:r>
      <w:r w:rsidRPr="00236340">
        <w:rPr>
          <w:rFonts w:asciiTheme="minorHAnsi" w:hAnsiTheme="minorHAnsi" w:cstheme="minorHAnsi"/>
          <w:sz w:val="22"/>
          <w:szCs w:val="22"/>
        </w:rPr>
        <w:t xml:space="preserve">Ing. arch. </w:t>
      </w:r>
      <w:r w:rsidR="00D27AD3">
        <w:rPr>
          <w:rFonts w:asciiTheme="minorHAnsi" w:hAnsiTheme="minorHAnsi" w:cstheme="minorHAnsi"/>
          <w:sz w:val="22"/>
          <w:szCs w:val="22"/>
        </w:rPr>
        <w:t>Václav Hájek</w:t>
      </w:r>
    </w:p>
    <w:p w:rsidR="00821566" w:rsidRPr="00236340" w:rsidRDefault="00821566" w:rsidP="006335D3">
      <w:pPr>
        <w:spacing w:line="360" w:lineRule="auto"/>
        <w:rPr>
          <w:rFonts w:asciiTheme="minorHAnsi" w:hAnsiTheme="minorHAnsi" w:cstheme="minorHAnsi"/>
          <w:snapToGrid w:val="0"/>
        </w:rPr>
      </w:pPr>
    </w:p>
    <w:p w:rsidR="00A3743A" w:rsidRPr="00236340" w:rsidRDefault="00821566" w:rsidP="006335D3">
      <w:pPr>
        <w:spacing w:line="360" w:lineRule="auto"/>
        <w:rPr>
          <w:rFonts w:asciiTheme="minorHAnsi" w:hAnsiTheme="minorHAnsi" w:cstheme="minorHAnsi"/>
          <w:snapToGrid w:val="0"/>
        </w:rPr>
        <w:sectPr w:rsidR="00A3743A" w:rsidRPr="00236340" w:rsidSect="00E46EEC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36340">
        <w:rPr>
          <w:rFonts w:asciiTheme="minorHAnsi" w:hAnsiTheme="minorHAnsi" w:cstheme="minorHAnsi"/>
          <w:snapToGrid w:val="0"/>
        </w:rPr>
        <w:t xml:space="preserve">V Hradci Králové, </w:t>
      </w:r>
      <w:r w:rsidR="00C04486">
        <w:rPr>
          <w:rFonts w:asciiTheme="minorHAnsi" w:hAnsiTheme="minorHAnsi" w:cstheme="minorHAnsi"/>
          <w:snapToGrid w:val="0"/>
        </w:rPr>
        <w:t>leden</w:t>
      </w:r>
      <w:r w:rsidR="006335D3" w:rsidRPr="00236340">
        <w:rPr>
          <w:rFonts w:asciiTheme="minorHAnsi" w:hAnsiTheme="minorHAnsi" w:cstheme="minorHAnsi"/>
          <w:snapToGrid w:val="0"/>
        </w:rPr>
        <w:t xml:space="preserve"> 20</w:t>
      </w:r>
      <w:r w:rsidR="00CF2AD7" w:rsidRPr="00236340">
        <w:rPr>
          <w:rFonts w:asciiTheme="minorHAnsi" w:hAnsiTheme="minorHAnsi" w:cstheme="minorHAnsi"/>
          <w:snapToGrid w:val="0"/>
        </w:rPr>
        <w:t>2</w:t>
      </w:r>
      <w:r w:rsidR="00C04486">
        <w:rPr>
          <w:rFonts w:asciiTheme="minorHAnsi" w:hAnsiTheme="minorHAnsi" w:cstheme="minorHAnsi"/>
          <w:snapToGrid w:val="0"/>
        </w:rPr>
        <w:t>4</w:t>
      </w:r>
    </w:p>
    <w:p w:rsidR="006C4445" w:rsidRDefault="006C4445" w:rsidP="00236340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lastRenderedPageBreak/>
        <w:t>D</w:t>
      </w:r>
      <w:r w:rsidRPr="00C060A8">
        <w:rPr>
          <w:rFonts w:asciiTheme="minorHAnsi" w:hAnsiTheme="minorHAnsi" w:cstheme="minorHAnsi"/>
          <w:b/>
          <w:bCs/>
          <w:u w:val="single"/>
        </w:rPr>
        <w:t>.</w:t>
      </w:r>
      <w:r>
        <w:rPr>
          <w:rFonts w:asciiTheme="minorHAnsi" w:hAnsiTheme="minorHAnsi" w:cstheme="minorHAnsi"/>
          <w:b/>
          <w:bCs/>
          <w:u w:val="single"/>
        </w:rPr>
        <w:t xml:space="preserve"> 1. 1. 1.</w:t>
      </w:r>
      <w:r w:rsidRPr="00C060A8">
        <w:rPr>
          <w:rFonts w:asciiTheme="minorHAnsi" w:hAnsiTheme="minorHAnsi" w:cstheme="minorHAnsi"/>
          <w:b/>
          <w:bCs/>
          <w:u w:val="single"/>
        </w:rPr>
        <w:tab/>
      </w:r>
      <w:r w:rsidRPr="00BB2768">
        <w:rPr>
          <w:rFonts w:asciiTheme="minorHAnsi" w:hAnsiTheme="minorHAnsi" w:cstheme="minorHAnsi"/>
          <w:b/>
          <w:bCs/>
          <w:u w:val="single"/>
        </w:rPr>
        <w:t>Charakteristika stavby</w:t>
      </w:r>
    </w:p>
    <w:p w:rsidR="006C4445" w:rsidRDefault="00C04486" w:rsidP="00C04486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</w:rPr>
      </w:pPr>
      <w:r w:rsidRPr="00800DC3">
        <w:rPr>
          <w:rFonts w:asciiTheme="minorHAnsi" w:hAnsiTheme="minorHAnsi" w:cstheme="minorHAnsi"/>
        </w:rPr>
        <w:t xml:space="preserve">Předmětem </w:t>
      </w:r>
      <w:r>
        <w:rPr>
          <w:rFonts w:asciiTheme="minorHAnsi" w:hAnsiTheme="minorHAnsi" w:cstheme="minorHAnsi"/>
        </w:rPr>
        <w:t xml:space="preserve">dokumentace změny stavby před dokončením je úprava projektové dokumentace </w:t>
      </w:r>
      <w:r w:rsidRPr="003B75C3">
        <w:rPr>
          <w:rFonts w:asciiTheme="minorHAnsi" w:hAnsiTheme="minorHAnsi" w:cstheme="minorHAnsi"/>
        </w:rPr>
        <w:t>podkrovní vestavb</w:t>
      </w:r>
      <w:r>
        <w:rPr>
          <w:rFonts w:asciiTheme="minorHAnsi" w:hAnsiTheme="minorHAnsi" w:cstheme="minorHAnsi"/>
        </w:rPr>
        <w:t>y</w:t>
      </w:r>
      <w:r w:rsidRPr="003B75C3">
        <w:rPr>
          <w:rFonts w:asciiTheme="minorHAnsi" w:hAnsiTheme="minorHAnsi" w:cstheme="minorHAnsi"/>
        </w:rPr>
        <w:t xml:space="preserve"> historické budovy </w:t>
      </w:r>
      <w:proofErr w:type="spellStart"/>
      <w:r w:rsidRPr="003B75C3">
        <w:rPr>
          <w:rFonts w:asciiTheme="minorHAnsi" w:hAnsiTheme="minorHAnsi" w:cstheme="minorHAnsi"/>
        </w:rPr>
        <w:t>čp</w:t>
      </w:r>
      <w:proofErr w:type="spellEnd"/>
      <w:r w:rsidRPr="003B75C3">
        <w:rPr>
          <w:rFonts w:asciiTheme="minorHAnsi" w:hAnsiTheme="minorHAnsi" w:cstheme="minorHAnsi"/>
        </w:rPr>
        <w:t xml:space="preserve">. 1 v Českém Brodě. </w:t>
      </w:r>
      <w:r>
        <w:rPr>
          <w:rFonts w:asciiTheme="minorHAnsi" w:hAnsiTheme="minorHAnsi" w:cstheme="minorHAnsi"/>
        </w:rPr>
        <w:t>V rámci stavby bude provedeno zateplení střechy, obnova původních drobných pultových vikýřů, osazení střešních oken, nové podlahy a rozčlenění prostoru příčkami. Změna stavby se týká úpravy dispozice, využití jednotlivých místností, doplnění dvojice nových vikýřů na jižní straně budovy a s tím související úpravy techniky prostředí stavby.</w:t>
      </w:r>
    </w:p>
    <w:p w:rsidR="00C04486" w:rsidRDefault="00C04486" w:rsidP="00C04486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  <w:bCs/>
          <w:u w:val="single"/>
        </w:rPr>
      </w:pPr>
    </w:p>
    <w:p w:rsidR="006C4445" w:rsidRPr="00B53233" w:rsidRDefault="006C4445" w:rsidP="006C4445">
      <w:pPr>
        <w:tabs>
          <w:tab w:val="left" w:pos="1276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u w:val="single"/>
        </w:rPr>
        <w:t>D</w:t>
      </w:r>
      <w:r w:rsidRPr="00C060A8">
        <w:rPr>
          <w:rFonts w:asciiTheme="minorHAnsi" w:hAnsiTheme="minorHAnsi" w:cstheme="minorHAnsi"/>
          <w:b/>
          <w:bCs/>
          <w:u w:val="single"/>
        </w:rPr>
        <w:t>.</w:t>
      </w:r>
      <w:r>
        <w:rPr>
          <w:rFonts w:asciiTheme="minorHAnsi" w:hAnsiTheme="minorHAnsi" w:cstheme="minorHAnsi"/>
          <w:b/>
          <w:bCs/>
          <w:u w:val="single"/>
        </w:rPr>
        <w:t xml:space="preserve"> 1. 1. 2.</w:t>
      </w:r>
      <w:r w:rsidRPr="00C060A8">
        <w:rPr>
          <w:rFonts w:asciiTheme="minorHAnsi" w:hAnsiTheme="minorHAnsi" w:cstheme="minorHAnsi"/>
          <w:b/>
          <w:bCs/>
          <w:u w:val="single"/>
        </w:rPr>
        <w:tab/>
      </w:r>
      <w:r>
        <w:rPr>
          <w:rFonts w:asciiTheme="minorHAnsi" w:hAnsiTheme="minorHAnsi" w:cstheme="minorHAnsi"/>
          <w:b/>
          <w:bCs/>
          <w:u w:val="single"/>
        </w:rPr>
        <w:t>Zásady funkčního, dispozičního a architektonického řešení</w:t>
      </w:r>
    </w:p>
    <w:p w:rsidR="00C82158" w:rsidRPr="00C82158" w:rsidRDefault="00C82158" w:rsidP="00C82158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/>
        </w:rPr>
      </w:pPr>
      <w:r w:rsidRPr="00C82158">
        <w:rPr>
          <w:rFonts w:asciiTheme="minorHAnsi" w:hAnsiTheme="minorHAnsi" w:cstheme="minorHAnsi"/>
          <w:b/>
        </w:rPr>
        <w:t>Stávající stav</w:t>
      </w:r>
    </w:p>
    <w:p w:rsidR="00826EE1" w:rsidRDefault="00826EE1" w:rsidP="00826EE1">
      <w:pPr>
        <w:jc w:val="both"/>
        <w:rPr>
          <w:rFonts w:asciiTheme="minorHAnsi" w:hAnsiTheme="minorHAnsi" w:cstheme="minorHAnsi"/>
        </w:rPr>
      </w:pPr>
      <w:r w:rsidRPr="000B33A6">
        <w:rPr>
          <w:rFonts w:asciiTheme="minorHAnsi" w:hAnsiTheme="minorHAnsi" w:cstheme="minorHAnsi"/>
        </w:rPr>
        <w:t xml:space="preserve">Prostor podkroví </w:t>
      </w:r>
      <w:r>
        <w:rPr>
          <w:rFonts w:asciiTheme="minorHAnsi" w:hAnsiTheme="minorHAnsi" w:cstheme="minorHAnsi"/>
        </w:rPr>
        <w:t xml:space="preserve">je v současné době </w:t>
      </w:r>
      <w:r w:rsidRPr="000B33A6">
        <w:rPr>
          <w:rFonts w:asciiTheme="minorHAnsi" w:hAnsiTheme="minorHAnsi" w:cstheme="minorHAnsi"/>
        </w:rPr>
        <w:t xml:space="preserve">velký dále nečleněný prostor nad celým půdorysem obou hlavních křídel objektu. Obvodové zdivo tvoří nízká půdní nadezdívka vyzděná z cihel bez omítky. Interiérem prostupuje celkem šest komínových nahrubo omítaných těles. Krov valbové střechy je tvořen hambálkovou soustavou se stojatými stolicemi. Všechny původní vazné trámy byly vyřezány a nahrazeny ocelovými válcovanými traverzami osazenými níže do nadezdívky. Nynější sloupky jsou osazeny do ocelových patek na traverzách a jsou mohutnější a delší než původní sloupky. Tyto sloupky vynášejí vaznice spodní etáže krovu. Podélné zavětrování tvoří pásky. Přes vaznice jsou osedlány párové krokve spodními konci načepované do </w:t>
      </w:r>
      <w:proofErr w:type="spellStart"/>
      <w:r w:rsidRPr="000B33A6">
        <w:rPr>
          <w:rFonts w:asciiTheme="minorHAnsi" w:hAnsiTheme="minorHAnsi" w:cstheme="minorHAnsi"/>
        </w:rPr>
        <w:t>krátčat</w:t>
      </w:r>
      <w:proofErr w:type="spellEnd"/>
      <w:r w:rsidRPr="000B33A6">
        <w:rPr>
          <w:rFonts w:asciiTheme="minorHAnsi" w:hAnsiTheme="minorHAnsi" w:cstheme="minorHAnsi"/>
        </w:rPr>
        <w:t xml:space="preserve"> a spojené ve dvou úrovních hambálky. Veškeré dřevo je ručně opracované, spoje jsou čepové, jištěné dřevěnými kolíky. Střecha je krytá staršími keramickými drážkovými taškami. </w:t>
      </w:r>
    </w:p>
    <w:p w:rsidR="00C82158" w:rsidRPr="00C82158" w:rsidRDefault="00C82158" w:rsidP="00C04486">
      <w:pPr>
        <w:spacing w:before="120"/>
        <w:jc w:val="both"/>
        <w:rPr>
          <w:rFonts w:asciiTheme="minorHAnsi" w:hAnsiTheme="minorHAnsi" w:cstheme="minorHAnsi"/>
          <w:b/>
        </w:rPr>
      </w:pPr>
      <w:r w:rsidRPr="00C82158">
        <w:rPr>
          <w:rFonts w:asciiTheme="minorHAnsi" w:hAnsiTheme="minorHAnsi" w:cstheme="minorHAnsi"/>
          <w:b/>
        </w:rPr>
        <w:t>Dispoziční řešení</w:t>
      </w:r>
    </w:p>
    <w:p w:rsidR="00C82158" w:rsidRPr="00022BB6" w:rsidRDefault="006C4445" w:rsidP="00C82158">
      <w:pPr>
        <w:jc w:val="both"/>
        <w:rPr>
          <w:rFonts w:asciiTheme="minorHAnsi" w:hAnsiTheme="minorHAnsi" w:cstheme="minorHAnsi"/>
        </w:rPr>
      </w:pPr>
      <w:r w:rsidRPr="000B33A6">
        <w:rPr>
          <w:rFonts w:asciiTheme="minorHAnsi" w:hAnsiTheme="minorHAnsi" w:cstheme="minorHAnsi"/>
        </w:rPr>
        <w:t xml:space="preserve">Budova </w:t>
      </w:r>
      <w:proofErr w:type="spellStart"/>
      <w:r w:rsidRPr="000B33A6">
        <w:rPr>
          <w:rFonts w:asciiTheme="minorHAnsi" w:hAnsiTheme="minorHAnsi" w:cstheme="minorHAnsi"/>
        </w:rPr>
        <w:t>čp</w:t>
      </w:r>
      <w:proofErr w:type="spellEnd"/>
      <w:r w:rsidRPr="000B33A6">
        <w:rPr>
          <w:rFonts w:asciiTheme="minorHAnsi" w:hAnsiTheme="minorHAnsi" w:cstheme="minorHAnsi"/>
        </w:rPr>
        <w:t xml:space="preserve">. 1 je významným historickým objektem, proto je snahou, aby se navrhované stavební úpravy pro podkrovní vestavbu projevily na vnějším vzhledu pouze v minimální míře. Hlavní snahou </w:t>
      </w:r>
      <w:r>
        <w:rPr>
          <w:rFonts w:asciiTheme="minorHAnsi" w:hAnsiTheme="minorHAnsi" w:cstheme="minorHAnsi"/>
        </w:rPr>
        <w:t>je</w:t>
      </w:r>
      <w:r w:rsidRPr="000B33A6">
        <w:rPr>
          <w:rFonts w:asciiTheme="minorHAnsi" w:hAnsiTheme="minorHAnsi" w:cstheme="minorHAnsi"/>
        </w:rPr>
        <w:t xml:space="preserve"> zachovat charakter půdního prostoru. </w:t>
      </w:r>
      <w:r w:rsidR="00C82158">
        <w:rPr>
          <w:rFonts w:asciiTheme="minorHAnsi" w:hAnsiTheme="minorHAnsi" w:cstheme="minorHAnsi"/>
        </w:rPr>
        <w:t>Dispozice</w:t>
      </w:r>
      <w:r w:rsidR="00C82158" w:rsidRPr="000B33A6">
        <w:rPr>
          <w:rFonts w:asciiTheme="minorHAnsi" w:hAnsiTheme="minorHAnsi" w:cstheme="minorHAnsi"/>
        </w:rPr>
        <w:t xml:space="preserve"> je rozdělen</w:t>
      </w:r>
      <w:r w:rsidR="00C82158">
        <w:rPr>
          <w:rFonts w:asciiTheme="minorHAnsi" w:hAnsiTheme="minorHAnsi" w:cstheme="minorHAnsi"/>
        </w:rPr>
        <w:t>a</w:t>
      </w:r>
      <w:r w:rsidR="00C82158" w:rsidRPr="000B33A6">
        <w:rPr>
          <w:rFonts w:asciiTheme="minorHAnsi" w:hAnsiTheme="minorHAnsi" w:cstheme="minorHAnsi"/>
        </w:rPr>
        <w:t xml:space="preserve"> na dvě části – v</w:t>
      </w:r>
      <w:r w:rsidR="0051118D">
        <w:rPr>
          <w:rFonts w:asciiTheme="minorHAnsi" w:hAnsiTheme="minorHAnsi" w:cstheme="minorHAnsi"/>
        </w:rPr>
        <w:t>ýstavní</w:t>
      </w:r>
      <w:r w:rsidR="00C82158" w:rsidRPr="000B33A6">
        <w:rPr>
          <w:rFonts w:asciiTheme="minorHAnsi" w:hAnsiTheme="minorHAnsi" w:cstheme="minorHAnsi"/>
        </w:rPr>
        <w:t xml:space="preserve"> sál a </w:t>
      </w:r>
      <w:r w:rsidR="00C04486">
        <w:rPr>
          <w:rFonts w:asciiTheme="minorHAnsi" w:hAnsiTheme="minorHAnsi" w:cstheme="minorHAnsi"/>
        </w:rPr>
        <w:t xml:space="preserve">kanceláře se </w:t>
      </w:r>
      <w:r w:rsidR="00C82158" w:rsidRPr="000B33A6">
        <w:rPr>
          <w:rFonts w:asciiTheme="minorHAnsi" w:hAnsiTheme="minorHAnsi" w:cstheme="minorHAnsi"/>
        </w:rPr>
        <w:t>sklad</w:t>
      </w:r>
      <w:r w:rsidR="00C04486">
        <w:rPr>
          <w:rFonts w:asciiTheme="minorHAnsi" w:hAnsiTheme="minorHAnsi" w:cstheme="minorHAnsi"/>
        </w:rPr>
        <w:t>y</w:t>
      </w:r>
      <w:r w:rsidR="00C82158" w:rsidRPr="000B33A6">
        <w:rPr>
          <w:rFonts w:asciiTheme="minorHAnsi" w:hAnsiTheme="minorHAnsi" w:cstheme="minorHAnsi"/>
        </w:rPr>
        <w:t xml:space="preserve">. </w:t>
      </w:r>
      <w:r w:rsidR="00C82158">
        <w:rPr>
          <w:rFonts w:asciiTheme="minorHAnsi" w:hAnsiTheme="minorHAnsi" w:cstheme="minorHAnsi"/>
        </w:rPr>
        <w:t>P</w:t>
      </w:r>
      <w:r w:rsidR="00C82158" w:rsidRPr="000B33A6">
        <w:rPr>
          <w:rFonts w:asciiTheme="minorHAnsi" w:hAnsiTheme="minorHAnsi" w:cstheme="minorHAnsi"/>
        </w:rPr>
        <w:t xml:space="preserve">řístup do nově využitého podkroví je </w:t>
      </w:r>
      <w:r w:rsidR="00C82158">
        <w:rPr>
          <w:rFonts w:asciiTheme="minorHAnsi" w:hAnsiTheme="minorHAnsi" w:cstheme="minorHAnsi"/>
        </w:rPr>
        <w:t xml:space="preserve">řešen </w:t>
      </w:r>
      <w:r w:rsidR="00C82158" w:rsidRPr="000B33A6">
        <w:rPr>
          <w:rFonts w:asciiTheme="minorHAnsi" w:hAnsiTheme="minorHAnsi" w:cstheme="minorHAnsi"/>
        </w:rPr>
        <w:t>trojramenn</w:t>
      </w:r>
      <w:r w:rsidR="00C82158">
        <w:rPr>
          <w:rFonts w:asciiTheme="minorHAnsi" w:hAnsiTheme="minorHAnsi" w:cstheme="minorHAnsi"/>
        </w:rPr>
        <w:t>ým</w:t>
      </w:r>
      <w:r w:rsidR="00C82158" w:rsidRPr="000B33A6">
        <w:rPr>
          <w:rFonts w:asciiTheme="minorHAnsi" w:hAnsiTheme="minorHAnsi" w:cstheme="minorHAnsi"/>
        </w:rPr>
        <w:t xml:space="preserve"> schodiště</w:t>
      </w:r>
      <w:r w:rsidR="00C82158">
        <w:rPr>
          <w:rFonts w:asciiTheme="minorHAnsi" w:hAnsiTheme="minorHAnsi" w:cstheme="minorHAnsi"/>
        </w:rPr>
        <w:t>m realizovaným v předchozí etapě stavebních úprav budovy</w:t>
      </w:r>
      <w:r w:rsidR="00C82158" w:rsidRPr="000B33A6">
        <w:rPr>
          <w:rFonts w:asciiTheme="minorHAnsi" w:hAnsiTheme="minorHAnsi" w:cstheme="minorHAnsi"/>
        </w:rPr>
        <w:t xml:space="preserve">, které navazuje na stávající schodiště do patra budovy. </w:t>
      </w:r>
      <w:r w:rsidR="00C82158">
        <w:rPr>
          <w:rFonts w:asciiTheme="minorHAnsi" w:hAnsiTheme="minorHAnsi" w:cstheme="minorHAnsi"/>
        </w:rPr>
        <w:t>S</w:t>
      </w:r>
      <w:r w:rsidR="00C82158" w:rsidRPr="000B33A6">
        <w:rPr>
          <w:rFonts w:asciiTheme="minorHAnsi" w:hAnsiTheme="minorHAnsi" w:cstheme="minorHAnsi"/>
        </w:rPr>
        <w:t>chodiště ústí do podkrovní haly, která je otevřená do krovu</w:t>
      </w:r>
      <w:r w:rsidR="00011F1E">
        <w:rPr>
          <w:rFonts w:asciiTheme="minorHAnsi" w:hAnsiTheme="minorHAnsi" w:cstheme="minorHAnsi"/>
        </w:rPr>
        <w:t>.</w:t>
      </w:r>
      <w:r w:rsidR="00C82158" w:rsidRPr="000B33A6">
        <w:rPr>
          <w:rFonts w:asciiTheme="minorHAnsi" w:hAnsiTheme="minorHAnsi" w:cstheme="minorHAnsi"/>
        </w:rPr>
        <w:t xml:space="preserve"> </w:t>
      </w:r>
      <w:r w:rsidR="00011F1E">
        <w:rPr>
          <w:rFonts w:asciiTheme="minorHAnsi" w:hAnsiTheme="minorHAnsi" w:cstheme="minorHAnsi"/>
        </w:rPr>
        <w:t>O</w:t>
      </w:r>
      <w:r w:rsidR="00C82158" w:rsidRPr="000B33A6">
        <w:rPr>
          <w:rFonts w:asciiTheme="minorHAnsi" w:hAnsiTheme="minorHAnsi" w:cstheme="minorHAnsi"/>
        </w:rPr>
        <w:t xml:space="preserve">světlena </w:t>
      </w:r>
      <w:r w:rsidR="00011F1E">
        <w:rPr>
          <w:rFonts w:asciiTheme="minorHAnsi" w:hAnsiTheme="minorHAnsi" w:cstheme="minorHAnsi"/>
        </w:rPr>
        <w:t xml:space="preserve">je </w:t>
      </w:r>
      <w:r w:rsidR="00C82158" w:rsidRPr="000B33A6">
        <w:rPr>
          <w:rFonts w:asciiTheme="minorHAnsi" w:hAnsiTheme="minorHAnsi" w:cstheme="minorHAnsi"/>
        </w:rPr>
        <w:t>okny ve vikýři</w:t>
      </w:r>
      <w:r w:rsidR="00011F1E">
        <w:rPr>
          <w:rFonts w:asciiTheme="minorHAnsi" w:hAnsiTheme="minorHAnsi" w:cstheme="minorHAnsi"/>
        </w:rPr>
        <w:t>, který byl</w:t>
      </w:r>
      <w:r w:rsidR="00C82158">
        <w:rPr>
          <w:rFonts w:asciiTheme="minorHAnsi" w:hAnsiTheme="minorHAnsi" w:cstheme="minorHAnsi"/>
        </w:rPr>
        <w:t xml:space="preserve"> rovněž realizov</w:t>
      </w:r>
      <w:r w:rsidR="00011F1E">
        <w:rPr>
          <w:rFonts w:asciiTheme="minorHAnsi" w:hAnsiTheme="minorHAnsi" w:cstheme="minorHAnsi"/>
        </w:rPr>
        <w:t xml:space="preserve">án </w:t>
      </w:r>
      <w:r w:rsidR="00C82158">
        <w:rPr>
          <w:rFonts w:asciiTheme="minorHAnsi" w:hAnsiTheme="minorHAnsi" w:cstheme="minorHAnsi"/>
        </w:rPr>
        <w:t>v předchozí etapě</w:t>
      </w:r>
      <w:r w:rsidR="00C82158" w:rsidRPr="000B33A6">
        <w:rPr>
          <w:rFonts w:asciiTheme="minorHAnsi" w:hAnsiTheme="minorHAnsi" w:cstheme="minorHAnsi"/>
        </w:rPr>
        <w:t xml:space="preserve">. </w:t>
      </w:r>
      <w:r w:rsidR="00C82158">
        <w:rPr>
          <w:rFonts w:asciiTheme="minorHAnsi" w:hAnsiTheme="minorHAnsi" w:cstheme="minorHAnsi"/>
        </w:rPr>
        <w:t>B</w:t>
      </w:r>
      <w:r w:rsidR="00C82158" w:rsidRPr="000B33A6">
        <w:rPr>
          <w:rFonts w:asciiTheme="minorHAnsi" w:hAnsiTheme="minorHAnsi" w:cstheme="minorHAnsi"/>
        </w:rPr>
        <w:t xml:space="preserve">ezbariérový přístup do podkroví </w:t>
      </w:r>
      <w:r w:rsidR="008C20AE">
        <w:rPr>
          <w:rFonts w:asciiTheme="minorHAnsi" w:hAnsiTheme="minorHAnsi" w:cstheme="minorHAnsi"/>
        </w:rPr>
        <w:t>je zajištěn</w:t>
      </w:r>
      <w:r w:rsidR="00C82158">
        <w:rPr>
          <w:rFonts w:asciiTheme="minorHAnsi" w:hAnsiTheme="minorHAnsi" w:cstheme="minorHAnsi"/>
        </w:rPr>
        <w:t xml:space="preserve"> již realizovaným výtahem</w:t>
      </w:r>
      <w:r w:rsidR="00C82158" w:rsidRPr="000B33A6">
        <w:rPr>
          <w:rFonts w:asciiTheme="minorHAnsi" w:hAnsiTheme="minorHAnsi" w:cstheme="minorHAnsi"/>
        </w:rPr>
        <w:t xml:space="preserve">. </w:t>
      </w:r>
      <w:r w:rsidR="00E519C2" w:rsidRPr="000B33A6">
        <w:rPr>
          <w:rFonts w:asciiTheme="minorHAnsi" w:hAnsiTheme="minorHAnsi" w:cstheme="minorHAnsi"/>
        </w:rPr>
        <w:t>Podél jihovýchodní strany budovy j</w:t>
      </w:r>
      <w:r w:rsidR="00E519C2">
        <w:rPr>
          <w:rFonts w:asciiTheme="minorHAnsi" w:hAnsiTheme="minorHAnsi" w:cstheme="minorHAnsi"/>
        </w:rPr>
        <w:t>sou umístěny kanceláře a sklady</w:t>
      </w:r>
      <w:r w:rsidR="00E519C2" w:rsidRPr="000B33A6">
        <w:rPr>
          <w:rFonts w:asciiTheme="minorHAnsi" w:hAnsiTheme="minorHAnsi" w:cstheme="minorHAnsi"/>
        </w:rPr>
        <w:t xml:space="preserve">. </w:t>
      </w:r>
      <w:r w:rsidR="00E519C2">
        <w:rPr>
          <w:rFonts w:asciiTheme="minorHAnsi" w:hAnsiTheme="minorHAnsi" w:cstheme="minorHAnsi"/>
        </w:rPr>
        <w:t>Východněji situovaná kancelář je přístupná</w:t>
      </w:r>
      <w:r w:rsidR="00E519C2" w:rsidRPr="000B33A6">
        <w:rPr>
          <w:rFonts w:asciiTheme="minorHAnsi" w:hAnsiTheme="minorHAnsi" w:cstheme="minorHAnsi"/>
        </w:rPr>
        <w:t xml:space="preserve"> přímo ze schodišťové haly v</w:t>
      </w:r>
      <w:r w:rsidR="00E519C2">
        <w:rPr>
          <w:rFonts w:asciiTheme="minorHAnsi" w:hAnsiTheme="minorHAnsi" w:cstheme="minorHAnsi"/>
        </w:rPr>
        <w:t> </w:t>
      </w:r>
      <w:r w:rsidR="00E519C2" w:rsidRPr="000B33A6">
        <w:rPr>
          <w:rFonts w:asciiTheme="minorHAnsi" w:hAnsiTheme="minorHAnsi" w:cstheme="minorHAnsi"/>
        </w:rPr>
        <w:t>podkroví</w:t>
      </w:r>
      <w:r w:rsidR="00E519C2">
        <w:rPr>
          <w:rFonts w:asciiTheme="minorHAnsi" w:hAnsiTheme="minorHAnsi" w:cstheme="minorHAnsi"/>
        </w:rPr>
        <w:t xml:space="preserve"> a je průchozí do navazujícího skladu</w:t>
      </w:r>
      <w:r w:rsidR="00E519C2" w:rsidRPr="000B33A6">
        <w:rPr>
          <w:rFonts w:asciiTheme="minorHAnsi" w:hAnsiTheme="minorHAnsi" w:cstheme="minorHAnsi"/>
        </w:rPr>
        <w:t xml:space="preserve">. </w:t>
      </w:r>
      <w:r w:rsidR="00E519C2">
        <w:rPr>
          <w:rFonts w:asciiTheme="minorHAnsi" w:hAnsiTheme="minorHAnsi" w:cstheme="minorHAnsi"/>
        </w:rPr>
        <w:t xml:space="preserve">Obě místnosti budou opatřeny </w:t>
      </w:r>
      <w:r w:rsidR="00E519C2" w:rsidRPr="000B33A6">
        <w:rPr>
          <w:rFonts w:asciiTheme="minorHAnsi" w:hAnsiTheme="minorHAnsi" w:cstheme="minorHAnsi"/>
        </w:rPr>
        <w:t xml:space="preserve">podhledem. Z haly jsou přístupné také toalety vyčleněné z prostoru </w:t>
      </w:r>
      <w:r w:rsidR="00E519C2">
        <w:rPr>
          <w:rFonts w:asciiTheme="minorHAnsi" w:hAnsiTheme="minorHAnsi" w:cstheme="minorHAnsi"/>
        </w:rPr>
        <w:t>kanceláří</w:t>
      </w:r>
      <w:r w:rsidR="00E519C2" w:rsidRPr="000B33A6">
        <w:rPr>
          <w:rFonts w:asciiTheme="minorHAnsi" w:hAnsiTheme="minorHAnsi" w:cstheme="minorHAnsi"/>
        </w:rPr>
        <w:t>. Na opačné straně haly ústí krátká chodba, která vede k výtahu. Naproti schodišti se nachází vstup do v</w:t>
      </w:r>
      <w:r w:rsidR="00E519C2">
        <w:rPr>
          <w:rFonts w:asciiTheme="minorHAnsi" w:hAnsiTheme="minorHAnsi" w:cstheme="minorHAnsi"/>
        </w:rPr>
        <w:t>ýstavního</w:t>
      </w:r>
      <w:r w:rsidR="00E519C2" w:rsidRPr="000B33A6">
        <w:rPr>
          <w:rFonts w:asciiTheme="minorHAnsi" w:hAnsiTheme="minorHAnsi" w:cstheme="minorHAnsi"/>
        </w:rPr>
        <w:t xml:space="preserve"> sálu, který je od schodišťové haly oddělen skleněnou příčkou. Sál zaujímá celou severozápadní část dispozice a je otevřen do krovu. Po stranách dispozice zasahuje téměř až k půdní nadezdívce. Prostorem sálu volně procházejí tři stávající komíny</w:t>
      </w:r>
      <w:r w:rsidR="00E519C2">
        <w:rPr>
          <w:rFonts w:asciiTheme="minorHAnsi" w:hAnsiTheme="minorHAnsi" w:cstheme="minorHAnsi"/>
        </w:rPr>
        <w:t>, z nichž prostřední bude odbourán po úroveň podlahy</w:t>
      </w:r>
      <w:r w:rsidR="00E519C2" w:rsidRPr="000B33A6">
        <w:rPr>
          <w:rFonts w:asciiTheme="minorHAnsi" w:hAnsiTheme="minorHAnsi" w:cstheme="minorHAnsi"/>
        </w:rPr>
        <w:t xml:space="preserve">. Při východní straně prostupuje sálem blok obsahující výtahovou šachtu, </w:t>
      </w:r>
      <w:r w:rsidR="00E519C2">
        <w:rPr>
          <w:rFonts w:asciiTheme="minorHAnsi" w:hAnsiTheme="minorHAnsi" w:cstheme="minorHAnsi"/>
        </w:rPr>
        <w:t>technickou místnost</w:t>
      </w:r>
      <w:r w:rsidR="00E519C2" w:rsidRPr="000B33A6">
        <w:rPr>
          <w:rFonts w:asciiTheme="minorHAnsi" w:hAnsiTheme="minorHAnsi" w:cstheme="minorHAnsi"/>
        </w:rPr>
        <w:t xml:space="preserve"> a kuchyňku. Na severním konci je pak navržena příčka, </w:t>
      </w:r>
      <w:r w:rsidR="00E519C2">
        <w:rPr>
          <w:rFonts w:asciiTheme="minorHAnsi" w:hAnsiTheme="minorHAnsi" w:cstheme="minorHAnsi"/>
        </w:rPr>
        <w:t xml:space="preserve">za kterou se nachází sklad určený pro sál. </w:t>
      </w:r>
      <w:r w:rsidR="00E519C2" w:rsidRPr="000B33A6">
        <w:rPr>
          <w:rFonts w:asciiTheme="minorHAnsi" w:hAnsiTheme="minorHAnsi" w:cstheme="minorHAnsi"/>
        </w:rPr>
        <w:t>Uvažovaná kapacita sálu je 50 osob. Součástí vloženého bloku při východní straně sálu je nika orientovaná do prostoru, která bude vybavena policemi a věšáky pro odložení oblečení.</w:t>
      </w:r>
      <w:r w:rsidR="00E519C2">
        <w:rPr>
          <w:rFonts w:asciiTheme="minorHAnsi" w:hAnsiTheme="minorHAnsi" w:cstheme="minorHAnsi"/>
        </w:rPr>
        <w:t xml:space="preserve"> Na opačném konci sálu se nachází druhá kancelář oddělená rovněž skleněnou příčkou. Z této kanceláře je pak přístupný sklad. Technická místnost vzduchotechniky a úklidová komora situované mezi oběma sklady jsou přístupné z předsíní toalet.</w:t>
      </w:r>
    </w:p>
    <w:p w:rsidR="00C82158" w:rsidRPr="00C82158" w:rsidRDefault="00C82158" w:rsidP="00C425A4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/>
        </w:rPr>
      </w:pPr>
      <w:r w:rsidRPr="00C82158">
        <w:rPr>
          <w:rFonts w:asciiTheme="minorHAnsi" w:hAnsiTheme="minorHAnsi" w:cstheme="minorHAnsi"/>
          <w:b/>
        </w:rPr>
        <w:t>Architektonické řešení</w:t>
      </w:r>
    </w:p>
    <w:p w:rsidR="006C4445" w:rsidRDefault="006C4445" w:rsidP="006C4445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0B33A6">
        <w:rPr>
          <w:rFonts w:asciiTheme="minorHAnsi" w:hAnsiTheme="minorHAnsi" w:cstheme="minorHAnsi"/>
        </w:rPr>
        <w:t xml:space="preserve">Prostor sálu bude osvětlen ateliérovým oknem osazeným při hřebeni na jihozápadní i severovýchodní stranu střechy tak, aby došlo k co nejmenšímu narušení pohledově exponované strany orientované do náměstí. Z opačného směru bude ateliérové okno částečně kryto stávající střešní lávkou. Okna budou opatřena </w:t>
      </w:r>
      <w:proofErr w:type="spellStart"/>
      <w:r w:rsidRPr="000B33A6">
        <w:rPr>
          <w:rFonts w:asciiTheme="minorHAnsi" w:hAnsiTheme="minorHAnsi" w:cstheme="minorHAnsi"/>
        </w:rPr>
        <w:t>elektrootvírači</w:t>
      </w:r>
      <w:proofErr w:type="spellEnd"/>
      <w:r w:rsidRPr="000B33A6">
        <w:rPr>
          <w:rFonts w:asciiTheme="minorHAnsi" w:hAnsiTheme="minorHAnsi" w:cstheme="minorHAnsi"/>
        </w:rPr>
        <w:t>. Větrání prostoru je uvažováno jako přirozené pomocí střešních oken a obnovených nízkých pultových vikýřů na západní straně</w:t>
      </w:r>
      <w:r w:rsidR="00E60C7A">
        <w:rPr>
          <w:rFonts w:asciiTheme="minorHAnsi" w:hAnsiTheme="minorHAnsi" w:cstheme="minorHAnsi"/>
        </w:rPr>
        <w:t xml:space="preserve"> a dále vzduchotechnicky</w:t>
      </w:r>
      <w:r w:rsidRPr="000B33A6">
        <w:rPr>
          <w:rFonts w:asciiTheme="minorHAnsi" w:hAnsiTheme="minorHAnsi" w:cstheme="minorHAnsi"/>
        </w:rPr>
        <w:t xml:space="preserve">. </w:t>
      </w:r>
      <w:r w:rsidR="00011F1E" w:rsidRPr="000B33A6">
        <w:rPr>
          <w:rFonts w:asciiTheme="minorHAnsi" w:hAnsiTheme="minorHAnsi" w:cstheme="minorHAnsi"/>
        </w:rPr>
        <w:t>Stěny bloku obsahujícího výtahovou šachtu</w:t>
      </w:r>
      <w:r w:rsidR="00C04486">
        <w:rPr>
          <w:rFonts w:asciiTheme="minorHAnsi" w:hAnsiTheme="minorHAnsi" w:cstheme="minorHAnsi"/>
        </w:rPr>
        <w:t>,</w:t>
      </w:r>
      <w:r w:rsidR="00011F1E" w:rsidRPr="000B33A6">
        <w:rPr>
          <w:rFonts w:asciiTheme="minorHAnsi" w:hAnsiTheme="minorHAnsi" w:cstheme="minorHAnsi"/>
        </w:rPr>
        <w:t xml:space="preserve"> </w:t>
      </w:r>
      <w:r w:rsidR="00011F1E">
        <w:rPr>
          <w:rFonts w:asciiTheme="minorHAnsi" w:hAnsiTheme="minorHAnsi" w:cstheme="minorHAnsi"/>
        </w:rPr>
        <w:t xml:space="preserve">technickou místnost </w:t>
      </w:r>
      <w:r w:rsidR="00C04486">
        <w:rPr>
          <w:rFonts w:asciiTheme="minorHAnsi" w:hAnsiTheme="minorHAnsi" w:cstheme="minorHAnsi"/>
        </w:rPr>
        <w:t xml:space="preserve">a kuchyňku </w:t>
      </w:r>
      <w:r w:rsidR="00011F1E">
        <w:rPr>
          <w:rFonts w:asciiTheme="minorHAnsi" w:hAnsiTheme="minorHAnsi" w:cstheme="minorHAnsi"/>
        </w:rPr>
        <w:t>budou</w:t>
      </w:r>
      <w:r w:rsidR="00011F1E" w:rsidRPr="000B33A6">
        <w:rPr>
          <w:rFonts w:asciiTheme="minorHAnsi" w:hAnsiTheme="minorHAnsi" w:cstheme="minorHAnsi"/>
        </w:rPr>
        <w:t xml:space="preserve"> obloženy </w:t>
      </w:r>
      <w:proofErr w:type="spellStart"/>
      <w:r w:rsidR="00011F1E" w:rsidRPr="000B33A6">
        <w:rPr>
          <w:rFonts w:asciiTheme="minorHAnsi" w:hAnsiTheme="minorHAnsi" w:cstheme="minorHAnsi"/>
        </w:rPr>
        <w:lastRenderedPageBreak/>
        <w:t>vláknocementovými</w:t>
      </w:r>
      <w:proofErr w:type="spellEnd"/>
      <w:r w:rsidR="00011F1E" w:rsidRPr="000B33A6">
        <w:rPr>
          <w:rFonts w:asciiTheme="minorHAnsi" w:hAnsiTheme="minorHAnsi" w:cstheme="minorHAnsi"/>
        </w:rPr>
        <w:t xml:space="preserve"> deskami.</w:t>
      </w:r>
      <w:r w:rsidR="00011F1E">
        <w:rPr>
          <w:rFonts w:asciiTheme="minorHAnsi" w:hAnsiTheme="minorHAnsi" w:cstheme="minorHAnsi"/>
        </w:rPr>
        <w:t xml:space="preserve"> </w:t>
      </w:r>
      <w:r w:rsidR="00C04486">
        <w:rPr>
          <w:rFonts w:asciiTheme="minorHAnsi" w:hAnsiTheme="minorHAnsi" w:cstheme="minorHAnsi"/>
        </w:rPr>
        <w:t>Kanceláře sloužící jako přechodné pracoviště a s</w:t>
      </w:r>
      <w:r w:rsidRPr="000B33A6">
        <w:rPr>
          <w:rFonts w:asciiTheme="minorHAnsi" w:hAnsiTheme="minorHAnsi" w:cstheme="minorHAnsi"/>
        </w:rPr>
        <w:t>klad</w:t>
      </w:r>
      <w:r w:rsidR="00C04486">
        <w:rPr>
          <w:rFonts w:asciiTheme="minorHAnsi" w:hAnsiTheme="minorHAnsi" w:cstheme="minorHAnsi"/>
        </w:rPr>
        <w:t>y</w:t>
      </w:r>
      <w:r w:rsidRPr="000B33A6">
        <w:rPr>
          <w:rFonts w:asciiTheme="minorHAnsi" w:hAnsiTheme="minorHAnsi" w:cstheme="minorHAnsi"/>
        </w:rPr>
        <w:t xml:space="preserve"> bud</w:t>
      </w:r>
      <w:r w:rsidR="00C04486">
        <w:rPr>
          <w:rFonts w:asciiTheme="minorHAnsi" w:hAnsiTheme="minorHAnsi" w:cstheme="minorHAnsi"/>
        </w:rPr>
        <w:t>ou</w:t>
      </w:r>
      <w:r w:rsidRPr="000B33A6">
        <w:rPr>
          <w:rFonts w:asciiTheme="minorHAnsi" w:hAnsiTheme="minorHAnsi" w:cstheme="minorHAnsi"/>
        </w:rPr>
        <w:t xml:space="preserve"> osvětlen</w:t>
      </w:r>
      <w:r w:rsidR="00C04486">
        <w:rPr>
          <w:rFonts w:asciiTheme="minorHAnsi" w:hAnsiTheme="minorHAnsi" w:cstheme="minorHAnsi"/>
        </w:rPr>
        <w:t>y</w:t>
      </w:r>
      <w:r w:rsidRPr="000B33A6">
        <w:rPr>
          <w:rFonts w:asciiTheme="minorHAnsi" w:hAnsiTheme="minorHAnsi" w:cstheme="minorHAnsi"/>
        </w:rPr>
        <w:t xml:space="preserve"> převážně umělým osvětlením </w:t>
      </w:r>
      <w:r w:rsidR="00C04486">
        <w:rPr>
          <w:rFonts w:asciiTheme="minorHAnsi" w:hAnsiTheme="minorHAnsi" w:cstheme="minorHAnsi"/>
        </w:rPr>
        <w:t xml:space="preserve">a </w:t>
      </w:r>
      <w:r w:rsidRPr="000B33A6">
        <w:rPr>
          <w:rFonts w:asciiTheme="minorHAnsi" w:hAnsiTheme="minorHAnsi" w:cstheme="minorHAnsi"/>
        </w:rPr>
        <w:t xml:space="preserve">dvěma malými pultovými vikýři na západní a východní straně ve shodném provedení jako vikýře v sálu. </w:t>
      </w:r>
      <w:r w:rsidR="00C04486">
        <w:rPr>
          <w:rFonts w:asciiTheme="minorHAnsi" w:hAnsiTheme="minorHAnsi" w:cstheme="minorHAnsi"/>
        </w:rPr>
        <w:t xml:space="preserve">Další </w:t>
      </w:r>
      <w:r w:rsidR="00E519C2">
        <w:rPr>
          <w:rFonts w:asciiTheme="minorHAnsi" w:hAnsiTheme="minorHAnsi" w:cstheme="minorHAnsi"/>
        </w:rPr>
        <w:t>tři</w:t>
      </w:r>
      <w:r w:rsidR="00C04486">
        <w:rPr>
          <w:rFonts w:asciiTheme="minorHAnsi" w:hAnsiTheme="minorHAnsi" w:cstheme="minorHAnsi"/>
        </w:rPr>
        <w:t xml:space="preserve"> malé pultové vikýře budou doplněny na ji</w:t>
      </w:r>
      <w:r w:rsidR="00E519C2">
        <w:rPr>
          <w:rFonts w:asciiTheme="minorHAnsi" w:hAnsiTheme="minorHAnsi" w:cstheme="minorHAnsi"/>
        </w:rPr>
        <w:t>hovýchodní</w:t>
      </w:r>
      <w:r w:rsidR="00C04486">
        <w:rPr>
          <w:rFonts w:asciiTheme="minorHAnsi" w:hAnsiTheme="minorHAnsi" w:cstheme="minorHAnsi"/>
        </w:rPr>
        <w:t xml:space="preserve"> stranu budovy a budou sloužit pro vyústění vzduchotechniky</w:t>
      </w:r>
      <w:r w:rsidR="00E519C2">
        <w:rPr>
          <w:rFonts w:asciiTheme="minorHAnsi" w:hAnsiTheme="minorHAnsi" w:cstheme="minorHAnsi"/>
        </w:rPr>
        <w:t xml:space="preserve"> a osvětlení technické místnosti</w:t>
      </w:r>
      <w:r w:rsidR="00C04486">
        <w:rPr>
          <w:rFonts w:asciiTheme="minorHAnsi" w:hAnsiTheme="minorHAnsi" w:cstheme="minorHAnsi"/>
        </w:rPr>
        <w:t xml:space="preserve">. </w:t>
      </w:r>
      <w:r w:rsidRPr="000B33A6">
        <w:rPr>
          <w:rFonts w:asciiTheme="minorHAnsi" w:hAnsiTheme="minorHAnsi" w:cstheme="minorHAnsi"/>
        </w:rPr>
        <w:t xml:space="preserve">Krytina </w:t>
      </w:r>
      <w:r w:rsidR="00C82158">
        <w:rPr>
          <w:rFonts w:asciiTheme="minorHAnsi" w:hAnsiTheme="minorHAnsi" w:cstheme="minorHAnsi"/>
        </w:rPr>
        <w:t xml:space="preserve">střechy bude zachována a krytina </w:t>
      </w:r>
      <w:r w:rsidRPr="000B33A6">
        <w:rPr>
          <w:rFonts w:asciiTheme="minorHAnsi" w:hAnsiTheme="minorHAnsi" w:cstheme="minorHAnsi"/>
        </w:rPr>
        <w:t>všech nových vikýřů bude materiálově a barevně sladěna s okolní střešní krytinou. Čelo a boky vikýřů budou pobity prkny. Střešní okna osvětlující sál jsou řešena jako ateliérová přes hřeben s vnějším oplechováním z mědi. Střecha bude z vnitřní strany opláštěná sádrokartonovými deskami s výjimkou sálu, kde bude obklad z dřevěných latí.</w:t>
      </w:r>
      <w:r w:rsidR="00E60C7A">
        <w:rPr>
          <w:rFonts w:asciiTheme="minorHAnsi" w:hAnsiTheme="minorHAnsi" w:cstheme="minorHAnsi"/>
        </w:rPr>
        <w:t xml:space="preserve"> Na toaletách</w:t>
      </w:r>
      <w:r w:rsidR="00C04486">
        <w:rPr>
          <w:rFonts w:asciiTheme="minorHAnsi" w:hAnsiTheme="minorHAnsi" w:cstheme="minorHAnsi"/>
        </w:rPr>
        <w:t xml:space="preserve">, v kancelářích a ve skladech </w:t>
      </w:r>
      <w:r w:rsidR="00E60C7A">
        <w:rPr>
          <w:rFonts w:asciiTheme="minorHAnsi" w:hAnsiTheme="minorHAnsi" w:cstheme="minorHAnsi"/>
        </w:rPr>
        <w:t>bude zavěšený sádrokartonový podhled.</w:t>
      </w:r>
      <w:r w:rsidRPr="000B33A6">
        <w:rPr>
          <w:rFonts w:asciiTheme="minorHAnsi" w:hAnsiTheme="minorHAnsi" w:cstheme="minorHAnsi"/>
        </w:rPr>
        <w:t xml:space="preserve"> </w:t>
      </w:r>
    </w:p>
    <w:p w:rsidR="00826EE1" w:rsidRDefault="00826EE1" w:rsidP="006C4445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</w:p>
    <w:p w:rsidR="006C4445" w:rsidRPr="00603EDF" w:rsidRDefault="006C4445" w:rsidP="006C4445">
      <w:pPr>
        <w:tabs>
          <w:tab w:val="left" w:pos="1276"/>
        </w:tabs>
        <w:jc w:val="both"/>
        <w:rPr>
          <w:rFonts w:asciiTheme="minorHAnsi" w:hAnsiTheme="minorHAnsi" w:cstheme="minorHAnsi"/>
          <w:u w:val="single"/>
        </w:rPr>
      </w:pPr>
      <w:r w:rsidRPr="00603EDF">
        <w:rPr>
          <w:rFonts w:asciiTheme="minorHAnsi" w:hAnsiTheme="minorHAnsi" w:cstheme="minorHAnsi"/>
          <w:b/>
          <w:bCs/>
          <w:u w:val="single"/>
        </w:rPr>
        <w:t>D. 1. 1. 3.</w:t>
      </w:r>
      <w:r w:rsidRPr="00603EDF">
        <w:rPr>
          <w:rFonts w:asciiTheme="minorHAnsi" w:hAnsiTheme="minorHAnsi" w:cstheme="minorHAnsi"/>
          <w:b/>
          <w:bCs/>
          <w:u w:val="single"/>
        </w:rPr>
        <w:tab/>
      </w:r>
      <w:r w:rsidR="00603EDF" w:rsidRPr="00603EDF">
        <w:rPr>
          <w:rFonts w:asciiTheme="minorHAnsi" w:hAnsiTheme="minorHAnsi" w:cstheme="minorHAnsi"/>
          <w:b/>
          <w:u w:val="single"/>
        </w:rPr>
        <w:t>Navrhované parametry stavby</w:t>
      </w:r>
    </w:p>
    <w:p w:rsidR="00C82158" w:rsidRPr="00E00C70" w:rsidRDefault="00C82158" w:rsidP="00603EDF">
      <w:pPr>
        <w:tabs>
          <w:tab w:val="right" w:leader="dot" w:pos="9072"/>
        </w:tabs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Podlahová</w:t>
      </w:r>
      <w:r w:rsidRPr="00E00C70">
        <w:rPr>
          <w:rFonts w:asciiTheme="minorHAnsi" w:hAnsiTheme="minorHAnsi" w:cstheme="minorHAnsi"/>
        </w:rPr>
        <w:t xml:space="preserve"> plocha</w:t>
      </w:r>
      <w:r w:rsidRPr="008F3A6F">
        <w:rPr>
          <w:rFonts w:asciiTheme="minorHAnsi" w:hAnsiTheme="minorHAnsi" w:cstheme="minorHAnsi"/>
          <w:color w:val="BFBFBF" w:themeColor="background1" w:themeShade="BF"/>
        </w:rPr>
        <w:tab/>
      </w:r>
      <w:r w:rsidR="00E519C2">
        <w:rPr>
          <w:rFonts w:asciiTheme="minorHAnsi" w:hAnsiTheme="minorHAnsi" w:cstheme="minorHAnsi"/>
        </w:rPr>
        <w:t>411</w:t>
      </w:r>
      <w:r>
        <w:rPr>
          <w:rFonts w:asciiTheme="minorHAnsi" w:hAnsiTheme="minorHAnsi" w:cstheme="minorHAnsi"/>
        </w:rPr>
        <w:t xml:space="preserve"> </w:t>
      </w:r>
      <w:r w:rsidRPr="00E00C70">
        <w:rPr>
          <w:rFonts w:asciiTheme="minorHAnsi" w:hAnsiTheme="minorHAnsi" w:cstheme="minorHAnsi"/>
        </w:rPr>
        <w:t>m</w:t>
      </w:r>
      <w:r w:rsidRPr="00F80B78">
        <w:rPr>
          <w:rFonts w:asciiTheme="minorHAnsi" w:hAnsiTheme="minorHAnsi" w:cstheme="minorHAnsi"/>
          <w:vertAlign w:val="superscript"/>
        </w:rPr>
        <w:t>2</w:t>
      </w:r>
    </w:p>
    <w:p w:rsidR="00C82158" w:rsidRDefault="00C82158" w:rsidP="00C82158">
      <w:pPr>
        <w:tabs>
          <w:tab w:val="right" w:leader="dot" w:pos="9072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Obestavěný prostor</w:t>
      </w:r>
      <w:r w:rsidRPr="008F3A6F">
        <w:rPr>
          <w:rFonts w:asciiTheme="minorHAnsi" w:hAnsiTheme="minorHAnsi" w:cstheme="minorHAnsi"/>
          <w:color w:val="BFBFBF" w:themeColor="background1" w:themeShade="BF"/>
        </w:rPr>
        <w:tab/>
      </w:r>
      <w:r w:rsidRPr="000B33A6">
        <w:rPr>
          <w:rFonts w:asciiTheme="minorHAnsi" w:hAnsiTheme="minorHAnsi" w:cstheme="minorHAnsi"/>
        </w:rPr>
        <w:t>183</w:t>
      </w:r>
      <w:r>
        <w:rPr>
          <w:rFonts w:asciiTheme="minorHAnsi" w:hAnsiTheme="minorHAnsi" w:cstheme="minorHAnsi"/>
        </w:rPr>
        <w:t>4 m</w:t>
      </w:r>
      <w:r w:rsidRPr="00F80B78"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 xml:space="preserve"> </w:t>
      </w:r>
    </w:p>
    <w:p w:rsidR="00C82158" w:rsidRDefault="00C82158" w:rsidP="00C82158">
      <w:pPr>
        <w:tabs>
          <w:tab w:val="right" w:leader="dot" w:pos="9072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Užitná plocha</w:t>
      </w:r>
      <w:r w:rsidRPr="008F3A6F">
        <w:rPr>
          <w:rFonts w:asciiTheme="minorHAnsi" w:hAnsiTheme="minorHAnsi" w:cstheme="minorHAnsi"/>
        </w:rPr>
        <w:t xml:space="preserve"> </w:t>
      </w:r>
      <w:r w:rsidR="00BF5651">
        <w:rPr>
          <w:rFonts w:asciiTheme="minorHAnsi" w:hAnsiTheme="minorHAnsi" w:cstheme="minorHAnsi"/>
        </w:rPr>
        <w:t>výstavního</w:t>
      </w:r>
      <w:r>
        <w:rPr>
          <w:rFonts w:asciiTheme="minorHAnsi" w:hAnsiTheme="minorHAnsi" w:cstheme="minorHAnsi"/>
        </w:rPr>
        <w:t xml:space="preserve"> sálu</w:t>
      </w:r>
      <w:r w:rsidRPr="008F3A6F">
        <w:rPr>
          <w:rFonts w:asciiTheme="minorHAnsi" w:hAnsiTheme="minorHAnsi" w:cstheme="minorHAnsi"/>
          <w:color w:val="BFBFBF" w:themeColor="background1" w:themeShade="BF"/>
        </w:rPr>
        <w:tab/>
      </w:r>
      <w:r>
        <w:rPr>
          <w:rFonts w:asciiTheme="minorHAnsi" w:hAnsiTheme="minorHAnsi" w:cstheme="minorHAnsi"/>
        </w:rPr>
        <w:t>1</w:t>
      </w:r>
      <w:r w:rsidR="00E519C2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>0 m</w:t>
      </w:r>
      <w:r w:rsidRPr="00F80B78">
        <w:rPr>
          <w:rFonts w:asciiTheme="minorHAnsi" w:hAnsiTheme="minorHAnsi" w:cstheme="minorHAnsi"/>
          <w:vertAlign w:val="superscript"/>
        </w:rPr>
        <w:t>2</w:t>
      </w:r>
    </w:p>
    <w:p w:rsidR="00C82158" w:rsidRDefault="00C82158" w:rsidP="00C82158">
      <w:pPr>
        <w:tabs>
          <w:tab w:val="right" w:leader="dot" w:pos="9072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Uvažovaná kapacita </w:t>
      </w:r>
      <w:r w:rsidR="00BF5651">
        <w:rPr>
          <w:rFonts w:asciiTheme="minorHAnsi" w:hAnsiTheme="minorHAnsi" w:cstheme="minorHAnsi"/>
        </w:rPr>
        <w:t>výstavního</w:t>
      </w:r>
      <w:r>
        <w:rPr>
          <w:rFonts w:asciiTheme="minorHAnsi" w:hAnsiTheme="minorHAnsi" w:cstheme="minorHAnsi"/>
        </w:rPr>
        <w:t xml:space="preserve"> sálu</w:t>
      </w:r>
      <w:r w:rsidRPr="008F3A6F">
        <w:rPr>
          <w:rFonts w:asciiTheme="minorHAnsi" w:hAnsiTheme="minorHAnsi" w:cstheme="minorHAnsi"/>
          <w:color w:val="BFBFBF" w:themeColor="background1" w:themeShade="BF"/>
        </w:rPr>
        <w:tab/>
      </w:r>
      <w:r>
        <w:rPr>
          <w:rFonts w:asciiTheme="minorHAnsi" w:hAnsiTheme="minorHAnsi" w:cstheme="minorHAnsi"/>
        </w:rPr>
        <w:t>5</w:t>
      </w:r>
      <w:r w:rsidR="00C425A4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 xml:space="preserve"> osob</w:t>
      </w:r>
    </w:p>
    <w:p w:rsidR="006C4445" w:rsidRDefault="006C4445" w:rsidP="00236340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</w:p>
    <w:p w:rsidR="006C4445" w:rsidRDefault="006C4445" w:rsidP="006C4445">
      <w:pPr>
        <w:tabs>
          <w:tab w:val="left" w:pos="1276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u w:val="single"/>
        </w:rPr>
        <w:t>D</w:t>
      </w:r>
      <w:r w:rsidRPr="00C060A8">
        <w:rPr>
          <w:rFonts w:asciiTheme="minorHAnsi" w:hAnsiTheme="minorHAnsi" w:cstheme="minorHAnsi"/>
          <w:b/>
          <w:bCs/>
          <w:u w:val="single"/>
        </w:rPr>
        <w:t>.</w:t>
      </w:r>
      <w:r>
        <w:rPr>
          <w:rFonts w:asciiTheme="minorHAnsi" w:hAnsiTheme="minorHAnsi" w:cstheme="minorHAnsi"/>
          <w:b/>
          <w:bCs/>
          <w:u w:val="single"/>
        </w:rPr>
        <w:t xml:space="preserve"> 1. 1. 4.</w:t>
      </w:r>
      <w:r w:rsidRPr="00C060A8">
        <w:rPr>
          <w:rFonts w:asciiTheme="minorHAnsi" w:hAnsiTheme="minorHAnsi" w:cstheme="minorHAnsi"/>
          <w:b/>
          <w:bCs/>
          <w:u w:val="single"/>
        </w:rPr>
        <w:tab/>
      </w:r>
      <w:r>
        <w:rPr>
          <w:rFonts w:asciiTheme="minorHAnsi" w:hAnsiTheme="minorHAnsi" w:cstheme="minorHAnsi"/>
          <w:b/>
          <w:u w:val="single"/>
        </w:rPr>
        <w:t>T</w:t>
      </w:r>
      <w:r w:rsidRPr="00B53233">
        <w:rPr>
          <w:rFonts w:asciiTheme="minorHAnsi" w:hAnsiTheme="minorHAnsi" w:cstheme="minorHAnsi"/>
          <w:b/>
          <w:u w:val="single"/>
        </w:rPr>
        <w:t>echnické a konstrukční řešení objektu</w:t>
      </w:r>
    </w:p>
    <w:p w:rsidR="00826EE1" w:rsidRDefault="00826EE1" w:rsidP="00826EE1">
      <w:pPr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Bourací práce</w:t>
      </w:r>
    </w:p>
    <w:p w:rsidR="00826EE1" w:rsidRDefault="00826EE1" w:rsidP="00826EE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 rámci bouracích prací bude odstraněna provizorní sádrokartonová příčka, která v současné době odděluje prostor schodiště od půdního prostoru. Navíc dojde k odbourání prostředního komínového tělesa v prostoru sálu.</w:t>
      </w:r>
    </w:p>
    <w:p w:rsidR="00826EE1" w:rsidRDefault="00826EE1" w:rsidP="00826EE1">
      <w:pPr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Vodorovné konstrukce</w:t>
      </w:r>
    </w:p>
    <w:p w:rsidR="00826EE1" w:rsidRDefault="00826EE1" w:rsidP="00826EE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Stávající stropy budovy budou v plné míře zachovány. Podlahy v podkroví jsou řešeny jako nezávislá konstrukce s využitím stávajících ocelových nosníků, které budou doplněny dalšími novými nosníky IPE200, IPE300 a IPE330 uloženými na půdní nadezdívku a do kapes v obvodovém zdivu. Na horní pásnice těchto ocelových nosníků bude položen trapézový plech TR 55/250/0,63 opatřený </w:t>
      </w:r>
      <w:proofErr w:type="spellStart"/>
      <w:r>
        <w:rPr>
          <w:rFonts w:asciiTheme="minorHAnsi" w:hAnsiTheme="minorHAnsi" w:cstheme="minorHAnsi"/>
        </w:rPr>
        <w:t>nadbetonávkou</w:t>
      </w:r>
      <w:proofErr w:type="spellEnd"/>
      <w:r>
        <w:rPr>
          <w:rFonts w:asciiTheme="minorHAnsi" w:hAnsiTheme="minorHAnsi" w:cstheme="minorHAnsi"/>
        </w:rPr>
        <w:t xml:space="preserve"> C20/25 </w:t>
      </w:r>
      <w:proofErr w:type="spellStart"/>
      <w:r>
        <w:rPr>
          <w:rFonts w:asciiTheme="minorHAnsi" w:hAnsiTheme="minorHAnsi" w:cstheme="minorHAnsi"/>
        </w:rPr>
        <w:t>tl</w:t>
      </w:r>
      <w:proofErr w:type="spellEnd"/>
      <w:r>
        <w:rPr>
          <w:rFonts w:asciiTheme="minorHAnsi" w:hAnsiTheme="minorHAnsi" w:cstheme="minorHAnsi"/>
        </w:rPr>
        <w:t>. 60 mm. Dutina o výšce cca 500 mm vzniklá mezi stávajícími stropy a novou konstrukcí podlahy bude využita pro vedení instalací a bude přístupná revizními poklopy v podlaze.</w:t>
      </w:r>
    </w:p>
    <w:p w:rsidR="00826EE1" w:rsidRDefault="00826EE1" w:rsidP="00826EE1">
      <w:pPr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Svislé nosné konstrukce</w:t>
      </w:r>
    </w:p>
    <w:p w:rsidR="00826EE1" w:rsidRDefault="00826EE1" w:rsidP="00826EE1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Svislé nosné konstrukce zůstávají stávající beze změny.</w:t>
      </w:r>
    </w:p>
    <w:p w:rsidR="00826EE1" w:rsidRDefault="00826EE1" w:rsidP="00826EE1">
      <w:pPr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Komín</w:t>
      </w:r>
    </w:p>
    <w:p w:rsidR="00826EE1" w:rsidRDefault="00826EE1" w:rsidP="00826EE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Stávající komínová tělesa budou s výjimkou výše uvedeného v plné míře zachována. Zdivo bude opatřeno novou vápennou omítkou s výjimkou komína v severní části výstavního sálu č. m. 203, který bude opatřen pouze vápenným nátěrem.</w:t>
      </w:r>
    </w:p>
    <w:p w:rsidR="00826EE1" w:rsidRDefault="00826EE1" w:rsidP="00826EE1">
      <w:pPr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Krov</w:t>
      </w:r>
    </w:p>
    <w:p w:rsidR="00826EE1" w:rsidRDefault="00826EE1" w:rsidP="00826EE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Krov budovy zůstává stávající beze změny. </w:t>
      </w:r>
      <w:r w:rsidR="00C425A4" w:rsidRPr="00C425A4">
        <w:rPr>
          <w:rFonts w:asciiTheme="minorHAnsi" w:hAnsiTheme="minorHAnsi" w:cstheme="minorHAnsi"/>
        </w:rPr>
        <w:t>Před zahájením stavebních prací bude stav prvků konstrukce krovu prověřen statikem.</w:t>
      </w:r>
      <w:r w:rsidR="00C425A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Veškeré dřevěné prvky konstrukce krovu budou opatřeny impregnací proti hnilobě, houbám a dřevokazným škůdcům (např. </w:t>
      </w:r>
      <w:proofErr w:type="spellStart"/>
      <w:r>
        <w:rPr>
          <w:rFonts w:asciiTheme="minorHAnsi" w:hAnsiTheme="minorHAnsi" w:cstheme="minorHAnsi"/>
        </w:rPr>
        <w:t>Lignofix</w:t>
      </w:r>
      <w:proofErr w:type="spellEnd"/>
      <w:r>
        <w:rPr>
          <w:rFonts w:asciiTheme="minorHAnsi" w:hAnsiTheme="minorHAnsi" w:cstheme="minorHAnsi"/>
        </w:rPr>
        <w:t xml:space="preserve"> E-</w:t>
      </w:r>
      <w:proofErr w:type="spellStart"/>
      <w:r>
        <w:rPr>
          <w:rFonts w:asciiTheme="minorHAnsi" w:hAnsiTheme="minorHAnsi" w:cstheme="minorHAnsi"/>
        </w:rPr>
        <w:t>Profi</w:t>
      </w:r>
      <w:proofErr w:type="spellEnd"/>
      <w:r>
        <w:rPr>
          <w:rFonts w:asciiTheme="minorHAnsi" w:hAnsiTheme="minorHAnsi" w:cstheme="minorHAnsi"/>
        </w:rPr>
        <w:t>). Veškeré dřevěné prvky krovu ve skladech knih č. m. 204 a 205 budou obloženy sádrokartonovými deskami s požární odolností dle požárně bezpečnostního řešení.</w:t>
      </w:r>
    </w:p>
    <w:p w:rsidR="00826EE1" w:rsidRDefault="00826EE1" w:rsidP="00826EE1">
      <w:pPr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Střecha</w:t>
      </w:r>
    </w:p>
    <w:p w:rsidR="00826EE1" w:rsidRDefault="00826EE1" w:rsidP="00826EE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Tvar střechy budovy zůstává beze změny. Stávající střešní krytina tvořená drážkovými pálenými keramickými taškami klasického formátu v režném odstínu bude přeložena na nové laťování 60 x 40 mm (latě a </w:t>
      </w:r>
      <w:proofErr w:type="spellStart"/>
      <w:r>
        <w:rPr>
          <w:rFonts w:asciiTheme="minorHAnsi" w:hAnsiTheme="minorHAnsi" w:cstheme="minorHAnsi"/>
        </w:rPr>
        <w:t>kontralatě</w:t>
      </w:r>
      <w:proofErr w:type="spellEnd"/>
      <w:r>
        <w:rPr>
          <w:rFonts w:asciiTheme="minorHAnsi" w:hAnsiTheme="minorHAnsi" w:cstheme="minorHAnsi"/>
        </w:rPr>
        <w:t xml:space="preserve">) a v případě nových vikýřů bude doplněna a materiálově i barevně sladěna s okolní střešní krytinou. Latě budou kladené s roztečemi 280 – 340 mm. Pod laťováním bude provedena pojistná kontaktní hydroizolační vrstva. Na stávající krokve bude provedeno nové bednění z prken </w:t>
      </w:r>
      <w:proofErr w:type="spellStart"/>
      <w:r>
        <w:rPr>
          <w:rFonts w:asciiTheme="minorHAnsi" w:hAnsiTheme="minorHAnsi" w:cstheme="minorHAnsi"/>
        </w:rPr>
        <w:t>tl</w:t>
      </w:r>
      <w:proofErr w:type="spellEnd"/>
      <w:r>
        <w:rPr>
          <w:rFonts w:asciiTheme="minorHAnsi" w:hAnsiTheme="minorHAnsi" w:cstheme="minorHAnsi"/>
        </w:rPr>
        <w:t xml:space="preserve">. 24 mm. Mezi stávající krokve a pod krokve bude vložena tepelná izolace z minerální vlny. Izolace bude na vnitřní straně zaklopena OSB deskami </w:t>
      </w:r>
      <w:proofErr w:type="spellStart"/>
      <w:r>
        <w:rPr>
          <w:rFonts w:asciiTheme="minorHAnsi" w:hAnsiTheme="minorHAnsi" w:cstheme="minorHAnsi"/>
        </w:rPr>
        <w:t>tl</w:t>
      </w:r>
      <w:proofErr w:type="spellEnd"/>
      <w:r>
        <w:rPr>
          <w:rFonts w:asciiTheme="minorHAnsi" w:hAnsiTheme="minorHAnsi" w:cstheme="minorHAnsi"/>
        </w:rPr>
        <w:t xml:space="preserve">. 18 mm kotvenými k dřevěným latím 60 x 40 mm neseným příložkami z OSB desek. V prostoru schodišťové haly, která je otevřená do krovu, </w:t>
      </w:r>
      <w:r>
        <w:rPr>
          <w:rFonts w:asciiTheme="minorHAnsi" w:hAnsiTheme="minorHAnsi" w:cstheme="minorHAnsi"/>
        </w:rPr>
        <w:lastRenderedPageBreak/>
        <w:t xml:space="preserve">budou na OSB desky přichyceny ocelové konstrukční profily opatřené sádrokartonovými deskami. V prostoru vikýřů bude podhled snížený zavěšený. Skladba bude doplněna parotěsnou fólií. Konstrukce stěn a zastřešení nových pultových vikýřů je řešena sendvičovými panely </w:t>
      </w:r>
      <w:proofErr w:type="spellStart"/>
      <w:r>
        <w:rPr>
          <w:rFonts w:asciiTheme="minorHAnsi" w:hAnsiTheme="minorHAnsi" w:cstheme="minorHAnsi"/>
        </w:rPr>
        <w:t>tl</w:t>
      </w:r>
      <w:proofErr w:type="spellEnd"/>
      <w:r>
        <w:rPr>
          <w:rFonts w:asciiTheme="minorHAnsi" w:hAnsiTheme="minorHAnsi" w:cstheme="minorHAnsi"/>
        </w:rPr>
        <w:t xml:space="preserve">. 184 mm tvořenými OSB deskami </w:t>
      </w:r>
      <w:proofErr w:type="spellStart"/>
      <w:r>
        <w:rPr>
          <w:rFonts w:asciiTheme="minorHAnsi" w:hAnsiTheme="minorHAnsi" w:cstheme="minorHAnsi"/>
        </w:rPr>
        <w:t>tl</w:t>
      </w:r>
      <w:proofErr w:type="spellEnd"/>
      <w:r>
        <w:rPr>
          <w:rFonts w:asciiTheme="minorHAnsi" w:hAnsiTheme="minorHAnsi" w:cstheme="minorHAnsi"/>
        </w:rPr>
        <w:t xml:space="preserve">. 22 mm, mezi kterými je vložená PIR izolace </w:t>
      </w:r>
      <w:proofErr w:type="spellStart"/>
      <w:r>
        <w:rPr>
          <w:rFonts w:asciiTheme="minorHAnsi" w:hAnsiTheme="minorHAnsi" w:cstheme="minorHAnsi"/>
        </w:rPr>
        <w:t>tl</w:t>
      </w:r>
      <w:proofErr w:type="spellEnd"/>
      <w:r>
        <w:rPr>
          <w:rFonts w:asciiTheme="minorHAnsi" w:hAnsiTheme="minorHAnsi" w:cstheme="minorHAnsi"/>
        </w:rPr>
        <w:t>. 140 mm. Stávající prvky bleskosvodu a střešní lávky budou demontovány a po přeložení střešní krytiny opět namontovány zpět.</w:t>
      </w:r>
    </w:p>
    <w:p w:rsidR="00826EE1" w:rsidRDefault="00826EE1" w:rsidP="00826EE1">
      <w:pPr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Vnější povrchové úpravy</w:t>
      </w:r>
    </w:p>
    <w:p w:rsidR="00826EE1" w:rsidRDefault="00826EE1" w:rsidP="00826EE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Vnější obklad stěn a čela nových vikýřů je navržen z hoblovaných modřínových prken </w:t>
      </w:r>
      <w:proofErr w:type="spellStart"/>
      <w:r>
        <w:rPr>
          <w:rFonts w:asciiTheme="minorHAnsi" w:hAnsiTheme="minorHAnsi" w:cstheme="minorHAnsi"/>
        </w:rPr>
        <w:t>tl</w:t>
      </w:r>
      <w:proofErr w:type="spellEnd"/>
      <w:r>
        <w:rPr>
          <w:rFonts w:asciiTheme="minorHAnsi" w:hAnsiTheme="minorHAnsi" w:cstheme="minorHAnsi"/>
        </w:rPr>
        <w:t>. 20 mm šířky 68 mm s vnější povrchovou úpravou a kladením vodorovně. Prkna budou kotvena na svislý dřevěný rošt z latí 60 x 40 mm.</w:t>
      </w:r>
    </w:p>
    <w:p w:rsidR="00826EE1" w:rsidRDefault="00826EE1" w:rsidP="00826EE1">
      <w:pPr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Svislé nenosné konstrukce</w:t>
      </w:r>
    </w:p>
    <w:p w:rsidR="00826EE1" w:rsidRDefault="00826EE1" w:rsidP="00826EE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Příčky jsou navrženy jako sádrokartonové </w:t>
      </w:r>
      <w:proofErr w:type="spellStart"/>
      <w:r>
        <w:rPr>
          <w:rFonts w:asciiTheme="minorHAnsi" w:hAnsiTheme="minorHAnsi" w:cstheme="minorHAnsi"/>
        </w:rPr>
        <w:t>tl</w:t>
      </w:r>
      <w:proofErr w:type="spellEnd"/>
      <w:r>
        <w:rPr>
          <w:rFonts w:asciiTheme="minorHAnsi" w:hAnsiTheme="minorHAnsi" w:cstheme="minorHAnsi"/>
        </w:rPr>
        <w:t xml:space="preserve">. 100 mm a 150 mm z ocelových pozinkovaných konstrukčních profilů s oboustranným dvojitým </w:t>
      </w:r>
      <w:proofErr w:type="spellStart"/>
      <w:r>
        <w:rPr>
          <w:rFonts w:asciiTheme="minorHAnsi" w:hAnsiTheme="minorHAnsi" w:cstheme="minorHAnsi"/>
        </w:rPr>
        <w:t>opláštěním</w:t>
      </w:r>
      <w:proofErr w:type="spellEnd"/>
      <w:r>
        <w:rPr>
          <w:rFonts w:asciiTheme="minorHAnsi" w:hAnsiTheme="minorHAnsi" w:cstheme="minorHAnsi"/>
        </w:rPr>
        <w:t xml:space="preserve"> běžnými stavebními, protipožárními nebo impregnovanými deskami a s vloženou akustickou izolací. Na rozhraní požárních úseků budou příčky tvořeny oboustranným </w:t>
      </w:r>
      <w:proofErr w:type="spellStart"/>
      <w:r>
        <w:rPr>
          <w:rFonts w:asciiTheme="minorHAnsi" w:hAnsiTheme="minorHAnsi" w:cstheme="minorHAnsi"/>
        </w:rPr>
        <w:t>opláštěním</w:t>
      </w:r>
      <w:proofErr w:type="spellEnd"/>
      <w:r>
        <w:rPr>
          <w:rFonts w:asciiTheme="minorHAnsi" w:hAnsiTheme="minorHAnsi" w:cstheme="minorHAnsi"/>
        </w:rPr>
        <w:t xml:space="preserve"> protipožárními deskami a jejich výška bude sahat až po konstrukci střechy. Příčky v prostoru toalet budou opláštěné impregnovanými deskami, respektive protipožárními impregnovanými deskami určenými do prostor s vyšší vzdušnou vlhkostí. </w:t>
      </w:r>
      <w:proofErr w:type="spellStart"/>
      <w:r>
        <w:rPr>
          <w:rFonts w:asciiTheme="minorHAnsi" w:hAnsiTheme="minorHAnsi" w:cstheme="minorHAnsi"/>
        </w:rPr>
        <w:t>Předstěny</w:t>
      </w:r>
      <w:proofErr w:type="spellEnd"/>
      <w:r>
        <w:rPr>
          <w:rFonts w:asciiTheme="minorHAnsi" w:hAnsiTheme="minorHAnsi" w:cstheme="minorHAnsi"/>
        </w:rPr>
        <w:t xml:space="preserve"> jsou navrženy také jako sádrokartonové s jednostranným </w:t>
      </w:r>
      <w:proofErr w:type="spellStart"/>
      <w:r>
        <w:rPr>
          <w:rFonts w:asciiTheme="minorHAnsi" w:hAnsiTheme="minorHAnsi" w:cstheme="minorHAnsi"/>
        </w:rPr>
        <w:t>opláštěním</w:t>
      </w:r>
      <w:proofErr w:type="spellEnd"/>
      <w:r>
        <w:rPr>
          <w:rFonts w:asciiTheme="minorHAnsi" w:hAnsiTheme="minorHAnsi" w:cstheme="minorHAnsi"/>
        </w:rPr>
        <w:t>. Přizdívky a vyrovnávky zdiva budou provedeny z cihel plných pálených. Příčka mezi schodišťovou halou a sálem bude do výšky 2 300 mm realizována jako prosklená v kovovém rámu s požární odolností dle požárně bezpečnostního řešení. Shodná příčka bude oddělovat i kancelář č. m. 205 od výstavního sálu.</w:t>
      </w:r>
    </w:p>
    <w:p w:rsidR="00826EE1" w:rsidRDefault="00826EE1" w:rsidP="00826EE1">
      <w:pPr>
        <w:tabs>
          <w:tab w:val="left" w:pos="1276"/>
        </w:tabs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Izolace</w:t>
      </w:r>
    </w:p>
    <w:p w:rsidR="00826EE1" w:rsidRDefault="00826EE1" w:rsidP="00826EE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 konstrukci střechy je navržena pojistná hydroizolační vrstva a </w:t>
      </w:r>
      <w:proofErr w:type="spellStart"/>
      <w:r>
        <w:rPr>
          <w:rFonts w:asciiTheme="minorHAnsi" w:hAnsiTheme="minorHAnsi" w:cstheme="minorHAnsi"/>
        </w:rPr>
        <w:t>parozábrana</w:t>
      </w:r>
      <w:proofErr w:type="spellEnd"/>
      <w:r>
        <w:rPr>
          <w:rFonts w:asciiTheme="minorHAnsi" w:hAnsiTheme="minorHAnsi" w:cstheme="minorHAnsi"/>
        </w:rPr>
        <w:t>. Na toaletách je pod nášlapnou vrstvou navržena nátěrová izolace. V koutech bude vložen těsnící pás. Nátěrová izolace bude vyvedena na stěnách do výšky 200 mm.</w:t>
      </w:r>
    </w:p>
    <w:p w:rsidR="00826EE1" w:rsidRDefault="00826EE1" w:rsidP="00826EE1">
      <w:pPr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Podhledy</w:t>
      </w:r>
    </w:p>
    <w:p w:rsidR="00826EE1" w:rsidRDefault="00826EE1" w:rsidP="00826EE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 obou kancelářích a na toaletách bude ve výšce 2 600 mm realizován zavěšený sádrokartonový podhled na roštu z ocelových pozinkovaných konstrukčních profilů. V případě toalet budou použity sádrokartonové desky s úpravou do vlhka.</w:t>
      </w:r>
    </w:p>
    <w:p w:rsidR="00826EE1" w:rsidRDefault="00826EE1" w:rsidP="00826EE1">
      <w:pPr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Vnitřní povrchové úpravy </w:t>
      </w:r>
    </w:p>
    <w:p w:rsidR="00826EE1" w:rsidRDefault="00826EE1" w:rsidP="00826EE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Konstrukce střechy sálu bude na vnitřní straně opatřena dřevěnými latěmi 60 x 40 mm a parotěsnou folií. Pohledovou vrstvu bude tvořit černý technický filc pobitý hoblovanými sraženými latěmi 60 x 40 mm kladenými vodorovně po 60 mm. Sádrokartonové příčky a podhledy budou převážně opatřeny bílou výmalbou. V prostoru toalet budou stěny nataženy dekorativní omyvatelnou </w:t>
      </w:r>
      <w:proofErr w:type="spellStart"/>
      <w:r>
        <w:rPr>
          <w:rFonts w:asciiTheme="minorHAnsi" w:hAnsiTheme="minorHAnsi" w:cstheme="minorHAnsi"/>
        </w:rPr>
        <w:t>mikrocementovou</w:t>
      </w:r>
      <w:proofErr w:type="spellEnd"/>
      <w:r>
        <w:rPr>
          <w:rFonts w:asciiTheme="minorHAnsi" w:hAnsiTheme="minorHAnsi" w:cstheme="minorHAnsi"/>
        </w:rPr>
        <w:t xml:space="preserve"> stěrkou ve světle šedém odstínu a se strukturou pohledového betonu. Styky stěn a podlahy budou spárovány silikonovým trvale pružným tmelem při zachování předepsaných technologických postupů. Stěny bloku obsahujícího výtahovou šachtu a technickou místnost budou obloženy </w:t>
      </w:r>
      <w:proofErr w:type="spellStart"/>
      <w:r>
        <w:rPr>
          <w:rFonts w:asciiTheme="minorHAnsi" w:hAnsiTheme="minorHAnsi" w:cstheme="minorHAnsi"/>
        </w:rPr>
        <w:t>vláknocementovými</w:t>
      </w:r>
      <w:proofErr w:type="spellEnd"/>
      <w:r>
        <w:rPr>
          <w:rFonts w:asciiTheme="minorHAnsi" w:hAnsiTheme="minorHAnsi" w:cstheme="minorHAnsi"/>
        </w:rPr>
        <w:t xml:space="preserve"> deskami </w:t>
      </w:r>
      <w:proofErr w:type="spellStart"/>
      <w:r>
        <w:rPr>
          <w:rFonts w:asciiTheme="minorHAnsi" w:hAnsiTheme="minorHAnsi" w:cstheme="minorHAnsi"/>
        </w:rPr>
        <w:t>tl</w:t>
      </w:r>
      <w:proofErr w:type="spellEnd"/>
      <w:r>
        <w:rPr>
          <w:rFonts w:asciiTheme="minorHAnsi" w:hAnsiTheme="minorHAnsi" w:cstheme="minorHAnsi"/>
        </w:rPr>
        <w:t>. 8 mm v tmavošedém odstínu. Stávající komínová tělesa budou v interiéru opatřena novou vápennou omítkou a bílou výmalbou. Výjimkou je pouze nejseverněji situovaný komín v sálu, který bude pouze nabílen vápenným nátěrem se zvláštním důrazem na zachování historického datačního nápisu. Dřevěné prvky krovu budou opatřeny protipožárním nátěrem nebo sádrokartonovým obkladem s požární odolností dle požárně bezpečnostního řešení v celé své délce a to i nad úrovní sádrokartonového podhledu.</w:t>
      </w:r>
    </w:p>
    <w:p w:rsidR="00826EE1" w:rsidRDefault="00826EE1" w:rsidP="00826EE1">
      <w:pPr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Podlahy</w:t>
      </w:r>
    </w:p>
    <w:p w:rsidR="00826EE1" w:rsidRDefault="00826EE1" w:rsidP="00826EE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Nášlapná vrstva podlahy bude v prostoru schodišťové haly tvořena </w:t>
      </w:r>
      <w:proofErr w:type="spellStart"/>
      <w:r>
        <w:rPr>
          <w:rFonts w:asciiTheme="minorHAnsi" w:hAnsiTheme="minorHAnsi" w:cstheme="minorHAnsi"/>
        </w:rPr>
        <w:t>velkoformátovou</w:t>
      </w:r>
      <w:proofErr w:type="spellEnd"/>
      <w:r>
        <w:rPr>
          <w:rFonts w:asciiTheme="minorHAnsi" w:hAnsiTheme="minorHAnsi" w:cstheme="minorHAnsi"/>
        </w:rPr>
        <w:t xml:space="preserve"> keramickou dlažbou </w:t>
      </w:r>
      <w:proofErr w:type="spellStart"/>
      <w:r>
        <w:rPr>
          <w:rFonts w:asciiTheme="minorHAnsi" w:hAnsiTheme="minorHAnsi" w:cstheme="minorHAnsi"/>
        </w:rPr>
        <w:t>tl</w:t>
      </w:r>
      <w:proofErr w:type="spellEnd"/>
      <w:r>
        <w:rPr>
          <w:rFonts w:asciiTheme="minorHAnsi" w:hAnsiTheme="minorHAnsi" w:cstheme="minorHAnsi"/>
        </w:rPr>
        <w:t xml:space="preserve">. 10 mm bez soklíků. V sálu pak bude podlaha z dřevěných dubových vlysů kladených v nepravidelné rovnoběžné vazbě. Nášlapná vrstva podlah v kancelářích, skladech a v technické místnosti a úklidové místnosti bude ze zátěžového vinylu se soklíky z pásků ze stejného materiálu. </w:t>
      </w:r>
      <w:r>
        <w:rPr>
          <w:rFonts w:asciiTheme="minorHAnsi" w:hAnsiTheme="minorHAnsi" w:cstheme="minorHAnsi"/>
        </w:rPr>
        <w:lastRenderedPageBreak/>
        <w:t xml:space="preserve">Podlahy na toaletách jsou řešeny dekorativní omyvatelnou </w:t>
      </w:r>
      <w:proofErr w:type="spellStart"/>
      <w:r>
        <w:rPr>
          <w:rFonts w:asciiTheme="minorHAnsi" w:hAnsiTheme="minorHAnsi" w:cstheme="minorHAnsi"/>
        </w:rPr>
        <w:t>mikrocementovou</w:t>
      </w:r>
      <w:proofErr w:type="spellEnd"/>
      <w:r>
        <w:rPr>
          <w:rFonts w:asciiTheme="minorHAnsi" w:hAnsiTheme="minorHAnsi" w:cstheme="minorHAnsi"/>
        </w:rPr>
        <w:t xml:space="preserve"> stěrkou ve světle šedém odstínu a se strukturou pohledového betonu, tedy ve stejném provedení jako povrchy stěn.</w:t>
      </w:r>
    </w:p>
    <w:p w:rsidR="00826EE1" w:rsidRDefault="00826EE1" w:rsidP="00826EE1">
      <w:pPr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Nátěry</w:t>
      </w:r>
    </w:p>
    <w:p w:rsidR="00826EE1" w:rsidRDefault="00826EE1" w:rsidP="00826EE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Veškeré dřevěné prvky konstrukce krovu budou opatřeny impregnací proti hnilobě, houbám a dřevokazným škůdcům (např. </w:t>
      </w:r>
      <w:proofErr w:type="spellStart"/>
      <w:r>
        <w:rPr>
          <w:rFonts w:asciiTheme="minorHAnsi" w:hAnsiTheme="minorHAnsi" w:cstheme="minorHAnsi"/>
        </w:rPr>
        <w:t>Lignofix</w:t>
      </w:r>
      <w:proofErr w:type="spellEnd"/>
      <w:r>
        <w:rPr>
          <w:rFonts w:asciiTheme="minorHAnsi" w:hAnsiTheme="minorHAnsi" w:cstheme="minorHAnsi"/>
        </w:rPr>
        <w:t xml:space="preserve"> E-</w:t>
      </w:r>
      <w:proofErr w:type="spellStart"/>
      <w:r>
        <w:rPr>
          <w:rFonts w:asciiTheme="minorHAnsi" w:hAnsiTheme="minorHAnsi" w:cstheme="minorHAnsi"/>
        </w:rPr>
        <w:t>Profi</w:t>
      </w:r>
      <w:proofErr w:type="spellEnd"/>
      <w:r>
        <w:rPr>
          <w:rFonts w:asciiTheme="minorHAnsi" w:hAnsiTheme="minorHAnsi" w:cstheme="minorHAnsi"/>
        </w:rPr>
        <w:t>). Pohledové ocelové konstrukce budou opatřeny ochranným nátěrem (1x základní nátěr a 2x vrchní nátěr) v černém odstínu.</w:t>
      </w:r>
    </w:p>
    <w:p w:rsidR="00826EE1" w:rsidRDefault="00826EE1" w:rsidP="00826EE1">
      <w:pPr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Klempířské konstrukce</w:t>
      </w:r>
    </w:p>
    <w:p w:rsidR="00826EE1" w:rsidRDefault="00826EE1" w:rsidP="00826EE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Klempířské konstrukce oplechování střechy a parapetů jsou navrženy z měděného plechu. Ze stejného materiálu budou provedeny také nové nástřešní dešťové žlaby a svody.</w:t>
      </w:r>
    </w:p>
    <w:p w:rsidR="00826EE1" w:rsidRDefault="00826EE1" w:rsidP="00826EE1">
      <w:pPr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Schodiště</w:t>
      </w:r>
    </w:p>
    <w:p w:rsidR="00826EE1" w:rsidRDefault="00826EE1" w:rsidP="00826EE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Schodiště je stávající realizované v předchozí etapě stavebních úprav budovy. Doplněno bude pouze o zábradlí podél hrany schodišťové haly.</w:t>
      </w:r>
    </w:p>
    <w:p w:rsidR="00826EE1" w:rsidRDefault="00826EE1" w:rsidP="00826EE1">
      <w:pPr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Výplně otvorů</w:t>
      </w:r>
    </w:p>
    <w:p w:rsidR="00826EE1" w:rsidRDefault="00826EE1" w:rsidP="00826EE1">
      <w:pPr>
        <w:tabs>
          <w:tab w:val="left" w:pos="2268"/>
          <w:tab w:val="left" w:pos="3119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Vnitřní otvíravé dveře jsou navrženy v plném provedení jako dřevěné s lakovaným povrchem v odstínu slonová kost a s požární odolností dle požárně bezpečnostního řešení. Zárubně jsou navrženy jako jednoduché </w:t>
      </w:r>
      <w:proofErr w:type="spellStart"/>
      <w:r>
        <w:rPr>
          <w:rFonts w:asciiTheme="minorHAnsi" w:hAnsiTheme="minorHAnsi" w:cstheme="minorHAnsi"/>
        </w:rPr>
        <w:t>obložkové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bezfalcové</w:t>
      </w:r>
      <w:proofErr w:type="spellEnd"/>
      <w:r>
        <w:rPr>
          <w:rFonts w:asciiTheme="minorHAnsi" w:hAnsiTheme="minorHAnsi" w:cstheme="minorHAnsi"/>
        </w:rPr>
        <w:t xml:space="preserve"> v barvě dveří. Výjimkou jsou pouze dveře do sálu a do sousední kanceláře, které jsou řešeny jako prosklené otvíravé osazené ve skleněné příčce v kovovém rámu. Okna ve vikýřích budou dřevěná se zasklením izolačním dvojsklem. Vnější i vnitřní líc je navržen v přírodním provedení s transparentním lakem. Vnitřní parapety oken budou provedeny z masivních dřevěných desek. Střešní okna jsou navržena jako kyvná dřevěná se zasklením izolačním trojsklem. Vnější povrch bude v mědi a vnitřní líc je navržen v přírodním provedení s transparentním lakem. Okna budou doplněna o elektrické dálkové ovládání. Výjimkou jsou tři menší střešní okna v místě stávajících střešních oken, která jsou navržena jako výklopná a budou sloužit pro přístup na střechu budovy.</w:t>
      </w:r>
    </w:p>
    <w:p w:rsidR="00826EE1" w:rsidRDefault="00826EE1" w:rsidP="00826EE1">
      <w:pPr>
        <w:tabs>
          <w:tab w:val="left" w:pos="1418"/>
        </w:tabs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 xml:space="preserve">Mechanická odolnost a stabilita </w:t>
      </w:r>
    </w:p>
    <w:p w:rsidR="00826EE1" w:rsidRDefault="00826EE1" w:rsidP="00826EE1">
      <w:pPr>
        <w:tabs>
          <w:tab w:val="left" w:pos="1276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Stavba je navržena v souladu s normovými hodnotami tak, aby účinky zatížení a nepříznivé vlivy prostředí, kterým je vystavena během výstavby a užívání při řádně prováděné běžné údržbě, nemohly způsobit jevy uvedené v § 9 odst. 1 vyhlášky 268/2009 Sb., v platném znění, tj. zejména náhlé nebo postupné zřícení kterékoliv její části nebo přilehlé stavby, nepřípustné přetvoření konstrukce, poškození nebo ohrožení provozuschopnosti technických zařízení, ohrožení provozuschopnosti pozemních komunikací a sítí technického vybavení v dosahu stavby, porušení staveb v míře nepřiměřené původní příčině a ohrožení průtočnosti koryt vodních toků.</w:t>
      </w:r>
    </w:p>
    <w:p w:rsidR="007B0814" w:rsidRDefault="007B0814" w:rsidP="00C04486">
      <w:pPr>
        <w:jc w:val="both"/>
        <w:rPr>
          <w:rFonts w:asciiTheme="minorHAnsi" w:hAnsiTheme="minorHAnsi" w:cstheme="minorHAnsi"/>
          <w:b/>
        </w:rPr>
      </w:pPr>
    </w:p>
    <w:p w:rsidR="006C4445" w:rsidRPr="00B53233" w:rsidRDefault="006C4445" w:rsidP="006C4445">
      <w:pPr>
        <w:tabs>
          <w:tab w:val="left" w:pos="1276"/>
        </w:tabs>
        <w:jc w:val="both"/>
        <w:rPr>
          <w:rFonts w:asciiTheme="minorHAnsi" w:hAnsiTheme="minorHAnsi" w:cstheme="minorHAnsi"/>
          <w:b/>
          <w:u w:val="single"/>
        </w:rPr>
      </w:pPr>
      <w:r w:rsidRPr="00B53233">
        <w:rPr>
          <w:rFonts w:asciiTheme="minorHAnsi" w:hAnsiTheme="minorHAnsi" w:cstheme="minorHAnsi"/>
          <w:b/>
          <w:bCs/>
          <w:u w:val="single"/>
        </w:rPr>
        <w:t xml:space="preserve">D. 1. </w:t>
      </w:r>
      <w:r>
        <w:rPr>
          <w:rFonts w:asciiTheme="minorHAnsi" w:hAnsiTheme="minorHAnsi" w:cstheme="minorHAnsi"/>
          <w:b/>
          <w:bCs/>
          <w:u w:val="single"/>
        </w:rPr>
        <w:t xml:space="preserve">1. </w:t>
      </w:r>
      <w:r w:rsidRPr="00B53233">
        <w:rPr>
          <w:rFonts w:asciiTheme="minorHAnsi" w:hAnsiTheme="minorHAnsi" w:cstheme="minorHAnsi"/>
          <w:b/>
          <w:bCs/>
          <w:u w:val="single"/>
        </w:rPr>
        <w:t>5.</w:t>
      </w:r>
      <w:r w:rsidRPr="00B53233">
        <w:rPr>
          <w:rFonts w:asciiTheme="minorHAnsi" w:hAnsiTheme="minorHAnsi" w:cstheme="minorHAnsi"/>
          <w:b/>
          <w:bCs/>
          <w:u w:val="single"/>
        </w:rPr>
        <w:tab/>
      </w:r>
      <w:r w:rsidRPr="00B53233">
        <w:rPr>
          <w:rFonts w:asciiTheme="minorHAnsi" w:hAnsiTheme="minorHAnsi" w:cstheme="minorHAnsi"/>
          <w:b/>
          <w:u w:val="single"/>
        </w:rPr>
        <w:t>Tepelně technické vlastnosti konstrukcí a výplní otvoru</w:t>
      </w:r>
    </w:p>
    <w:p w:rsidR="00826EE1" w:rsidRPr="00655C01" w:rsidRDefault="00826EE1" w:rsidP="00826EE1">
      <w:pPr>
        <w:spacing w:before="120"/>
        <w:jc w:val="both"/>
        <w:rPr>
          <w:rFonts w:asciiTheme="minorHAnsi" w:hAnsiTheme="minorHAnsi" w:cstheme="minorHAnsi"/>
          <w:b/>
        </w:rPr>
      </w:pPr>
      <w:r w:rsidRPr="00655C01">
        <w:rPr>
          <w:rFonts w:asciiTheme="minorHAnsi" w:hAnsiTheme="minorHAnsi" w:cstheme="minorHAnsi"/>
          <w:b/>
        </w:rPr>
        <w:t>Střešní konstrukce</w:t>
      </w:r>
      <w:r w:rsidRPr="00655C01">
        <w:rPr>
          <w:rFonts w:asciiTheme="minorHAnsi" w:hAnsiTheme="minorHAnsi" w:cstheme="minorHAnsi"/>
          <w:b/>
        </w:rPr>
        <w:tab/>
      </w:r>
    </w:p>
    <w:p w:rsidR="00826EE1" w:rsidRPr="00552499" w:rsidRDefault="00826EE1" w:rsidP="00826EE1">
      <w:pPr>
        <w:jc w:val="both"/>
        <w:rPr>
          <w:rFonts w:asciiTheme="minorHAnsi" w:hAnsiTheme="minorHAnsi" w:cstheme="minorHAnsi"/>
        </w:rPr>
      </w:pPr>
      <w:r w:rsidRPr="00552499">
        <w:rPr>
          <w:rFonts w:asciiTheme="minorHAnsi" w:hAnsiTheme="minorHAnsi" w:cstheme="minorHAnsi"/>
        </w:rPr>
        <w:t xml:space="preserve">Střešní konstrukce je tvořena </w:t>
      </w:r>
      <w:r>
        <w:rPr>
          <w:rFonts w:asciiTheme="minorHAnsi" w:hAnsiTheme="minorHAnsi" w:cstheme="minorHAnsi"/>
        </w:rPr>
        <w:t xml:space="preserve">stávajícím </w:t>
      </w:r>
      <w:r w:rsidRPr="00552499">
        <w:rPr>
          <w:rFonts w:asciiTheme="minorHAnsi" w:hAnsiTheme="minorHAnsi" w:cstheme="minorHAnsi"/>
        </w:rPr>
        <w:t>dřevěným krovem s</w:t>
      </w:r>
      <w:r>
        <w:rPr>
          <w:rFonts w:asciiTheme="minorHAnsi" w:hAnsiTheme="minorHAnsi" w:cstheme="minorHAnsi"/>
        </w:rPr>
        <w:t xml:space="preserve"> vloženou </w:t>
      </w:r>
      <w:r w:rsidRPr="00552499">
        <w:rPr>
          <w:rFonts w:asciiTheme="minorHAnsi" w:hAnsiTheme="minorHAnsi" w:cstheme="minorHAnsi"/>
        </w:rPr>
        <w:t xml:space="preserve">minerální tepelnou izolací </w:t>
      </w:r>
      <w:proofErr w:type="spellStart"/>
      <w:r w:rsidRPr="00552499">
        <w:rPr>
          <w:rFonts w:asciiTheme="minorHAnsi" w:hAnsiTheme="minorHAnsi" w:cstheme="minorHAnsi"/>
        </w:rPr>
        <w:t>tl</w:t>
      </w:r>
      <w:proofErr w:type="spellEnd"/>
      <w:r w:rsidRPr="00552499">
        <w:rPr>
          <w:rFonts w:asciiTheme="minorHAnsi" w:hAnsiTheme="minorHAnsi" w:cstheme="minorHAnsi"/>
        </w:rPr>
        <w:t>. 1</w:t>
      </w:r>
      <w:r>
        <w:rPr>
          <w:rFonts w:asciiTheme="minorHAnsi" w:hAnsiTheme="minorHAnsi" w:cstheme="minorHAnsi"/>
        </w:rPr>
        <w:t>6</w:t>
      </w:r>
      <w:r w:rsidRPr="00552499">
        <w:rPr>
          <w:rFonts w:asciiTheme="minorHAnsi" w:hAnsiTheme="minorHAnsi" w:cstheme="minorHAnsi"/>
        </w:rPr>
        <w:t xml:space="preserve">0 mm mezi krokvemi a </w:t>
      </w:r>
      <w:r>
        <w:rPr>
          <w:rFonts w:asciiTheme="minorHAnsi" w:hAnsiTheme="minorHAnsi" w:cstheme="minorHAnsi"/>
        </w:rPr>
        <w:t xml:space="preserve">minerální tepelnou izolací </w:t>
      </w:r>
      <w:proofErr w:type="spellStart"/>
      <w:r w:rsidRPr="00552499">
        <w:rPr>
          <w:rFonts w:asciiTheme="minorHAnsi" w:hAnsiTheme="minorHAnsi" w:cstheme="minorHAnsi"/>
        </w:rPr>
        <w:t>tl</w:t>
      </w:r>
      <w:proofErr w:type="spellEnd"/>
      <w:r w:rsidRPr="00552499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220</w:t>
      </w:r>
      <w:r w:rsidRPr="00552499">
        <w:rPr>
          <w:rFonts w:asciiTheme="minorHAnsi" w:hAnsiTheme="minorHAnsi" w:cstheme="minorHAnsi"/>
        </w:rPr>
        <w:t xml:space="preserve"> mm </w:t>
      </w:r>
      <w:r>
        <w:rPr>
          <w:rFonts w:asciiTheme="minorHAnsi" w:hAnsiTheme="minorHAnsi" w:cstheme="minorHAnsi"/>
        </w:rPr>
        <w:t>po</w:t>
      </w:r>
      <w:r w:rsidRPr="00552499">
        <w:rPr>
          <w:rFonts w:asciiTheme="minorHAnsi" w:hAnsiTheme="minorHAnsi" w:cstheme="minorHAnsi"/>
        </w:rPr>
        <w:t>d krokvemi. Součinitel prostupu tepla konstrukce střechy je U = 0,</w:t>
      </w:r>
      <w:r>
        <w:rPr>
          <w:rFonts w:asciiTheme="minorHAnsi" w:hAnsiTheme="minorHAnsi" w:cstheme="minorHAnsi"/>
        </w:rPr>
        <w:t>103</w:t>
      </w:r>
      <w:r w:rsidRPr="00552499">
        <w:rPr>
          <w:rFonts w:asciiTheme="minorHAnsi" w:hAnsiTheme="minorHAnsi" w:cstheme="minorHAnsi"/>
        </w:rPr>
        <w:t xml:space="preserve"> W/m</w:t>
      </w:r>
      <w:r w:rsidRPr="00552499">
        <w:rPr>
          <w:rFonts w:asciiTheme="minorHAnsi" w:hAnsiTheme="minorHAnsi" w:cstheme="minorHAnsi"/>
          <w:vertAlign w:val="superscript"/>
        </w:rPr>
        <w:t>2</w:t>
      </w:r>
      <w:r w:rsidRPr="00552499">
        <w:rPr>
          <w:rFonts w:asciiTheme="minorHAnsi" w:hAnsiTheme="minorHAnsi" w:cstheme="minorHAnsi"/>
        </w:rPr>
        <w:t xml:space="preserve">K. </w:t>
      </w:r>
    </w:p>
    <w:p w:rsidR="00826EE1" w:rsidRPr="00655C01" w:rsidRDefault="00826EE1" w:rsidP="00826EE1">
      <w:pPr>
        <w:spacing w:before="120"/>
        <w:jc w:val="both"/>
        <w:rPr>
          <w:rFonts w:asciiTheme="minorHAnsi" w:hAnsiTheme="minorHAnsi" w:cstheme="minorHAnsi"/>
          <w:b/>
        </w:rPr>
      </w:pPr>
      <w:r w:rsidRPr="00655C01">
        <w:rPr>
          <w:rFonts w:asciiTheme="minorHAnsi" w:hAnsiTheme="minorHAnsi" w:cstheme="minorHAnsi"/>
          <w:b/>
        </w:rPr>
        <w:t>Výplně otvorů</w:t>
      </w:r>
    </w:p>
    <w:p w:rsidR="00826EE1" w:rsidRPr="00B53233" w:rsidRDefault="00826EE1" w:rsidP="00826EE1">
      <w:pPr>
        <w:jc w:val="both"/>
        <w:rPr>
          <w:rFonts w:asciiTheme="minorHAnsi" w:hAnsiTheme="minorHAnsi" w:cstheme="minorHAnsi"/>
        </w:rPr>
      </w:pPr>
      <w:r w:rsidRPr="00B53233">
        <w:rPr>
          <w:rFonts w:asciiTheme="minorHAnsi" w:hAnsiTheme="minorHAnsi" w:cstheme="minorHAnsi"/>
        </w:rPr>
        <w:t xml:space="preserve">Okna </w:t>
      </w:r>
      <w:r>
        <w:rPr>
          <w:rFonts w:asciiTheme="minorHAnsi" w:hAnsiTheme="minorHAnsi" w:cstheme="minorHAnsi"/>
        </w:rPr>
        <w:t xml:space="preserve">nových vikýřů </w:t>
      </w:r>
      <w:r w:rsidRPr="00B53233">
        <w:rPr>
          <w:rFonts w:asciiTheme="minorHAnsi" w:hAnsiTheme="minorHAnsi" w:cstheme="minorHAnsi"/>
        </w:rPr>
        <w:t xml:space="preserve">jsou navržena </w:t>
      </w:r>
      <w:r>
        <w:rPr>
          <w:rFonts w:asciiTheme="minorHAnsi" w:hAnsiTheme="minorHAnsi" w:cstheme="minorHAnsi"/>
        </w:rPr>
        <w:t xml:space="preserve">jako </w:t>
      </w:r>
      <w:r w:rsidRPr="00B53233">
        <w:rPr>
          <w:rFonts w:asciiTheme="minorHAnsi" w:hAnsiTheme="minorHAnsi" w:cstheme="minorHAnsi"/>
        </w:rPr>
        <w:t>dřev</w:t>
      </w:r>
      <w:r>
        <w:rPr>
          <w:rFonts w:asciiTheme="minorHAnsi" w:hAnsiTheme="minorHAnsi" w:cstheme="minorHAnsi"/>
        </w:rPr>
        <w:t xml:space="preserve">ěná </w:t>
      </w:r>
      <w:r w:rsidRPr="00B53233">
        <w:rPr>
          <w:rFonts w:asciiTheme="minorHAnsi" w:hAnsiTheme="minorHAnsi" w:cstheme="minorHAnsi"/>
        </w:rPr>
        <w:t xml:space="preserve">se zasklením izolačním </w:t>
      </w:r>
      <w:r>
        <w:rPr>
          <w:rFonts w:asciiTheme="minorHAnsi" w:hAnsiTheme="minorHAnsi" w:cstheme="minorHAnsi"/>
        </w:rPr>
        <w:t>dvoj</w:t>
      </w:r>
      <w:r w:rsidRPr="00B53233">
        <w:rPr>
          <w:rFonts w:asciiTheme="minorHAnsi" w:hAnsiTheme="minorHAnsi" w:cstheme="minorHAnsi"/>
        </w:rPr>
        <w:t xml:space="preserve">sklem </w:t>
      </w:r>
      <w:r>
        <w:rPr>
          <w:rFonts w:asciiTheme="minorHAnsi" w:hAnsiTheme="minorHAnsi" w:cstheme="minorHAnsi"/>
        </w:rPr>
        <w:t xml:space="preserve">a </w:t>
      </w:r>
      <w:r w:rsidRPr="00B53233">
        <w:rPr>
          <w:rFonts w:asciiTheme="minorHAnsi" w:hAnsiTheme="minorHAnsi" w:cstheme="minorHAnsi"/>
        </w:rPr>
        <w:t xml:space="preserve">se součinitelem prostupu tepla celé okenní výplně </w:t>
      </w:r>
      <w:proofErr w:type="spellStart"/>
      <w:r w:rsidRPr="00B53233">
        <w:rPr>
          <w:rFonts w:asciiTheme="minorHAnsi" w:hAnsiTheme="minorHAnsi" w:cstheme="minorHAnsi"/>
        </w:rPr>
        <w:t>U</w:t>
      </w:r>
      <w:r w:rsidRPr="0049444C">
        <w:rPr>
          <w:rFonts w:asciiTheme="minorHAnsi" w:hAnsiTheme="minorHAnsi" w:cstheme="minorHAnsi"/>
          <w:vertAlign w:val="subscript"/>
        </w:rPr>
        <w:t>w</w:t>
      </w:r>
      <w:proofErr w:type="spellEnd"/>
      <w:r>
        <w:rPr>
          <w:rFonts w:asciiTheme="minorHAnsi" w:hAnsiTheme="minorHAnsi" w:cstheme="minorHAnsi"/>
          <w:vertAlign w:val="subscript"/>
        </w:rPr>
        <w:t xml:space="preserve"> </w:t>
      </w:r>
      <w:r w:rsidRPr="00B53233">
        <w:rPr>
          <w:rFonts w:asciiTheme="minorHAnsi" w:hAnsiTheme="minorHAnsi" w:cstheme="minorHAnsi"/>
        </w:rPr>
        <w:t>=</w:t>
      </w:r>
      <w:r>
        <w:rPr>
          <w:rFonts w:asciiTheme="minorHAnsi" w:hAnsiTheme="minorHAnsi" w:cstheme="minorHAnsi"/>
        </w:rPr>
        <w:t xml:space="preserve"> 1</w:t>
      </w:r>
      <w:r w:rsidRPr="00B5323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>1</w:t>
      </w:r>
      <w:r w:rsidRPr="00B53233">
        <w:rPr>
          <w:rFonts w:asciiTheme="minorHAnsi" w:hAnsiTheme="minorHAnsi" w:cstheme="minorHAnsi"/>
        </w:rPr>
        <w:t xml:space="preserve"> W/m</w:t>
      </w:r>
      <w:r w:rsidRPr="00466B96">
        <w:rPr>
          <w:rFonts w:asciiTheme="minorHAnsi" w:hAnsiTheme="minorHAnsi" w:cstheme="minorHAnsi"/>
          <w:vertAlign w:val="superscript"/>
        </w:rPr>
        <w:t>2</w:t>
      </w:r>
      <w:r w:rsidRPr="00B53233">
        <w:rPr>
          <w:rFonts w:asciiTheme="minorHAnsi" w:hAnsiTheme="minorHAnsi" w:cstheme="minorHAnsi"/>
        </w:rPr>
        <w:t>K.</w:t>
      </w:r>
      <w:r>
        <w:rPr>
          <w:rFonts w:asciiTheme="minorHAnsi" w:hAnsiTheme="minorHAnsi" w:cstheme="minorHAnsi"/>
        </w:rPr>
        <w:t xml:space="preserve"> Střešní okna budou rovněž dřevěná </w:t>
      </w:r>
      <w:r w:rsidRPr="00B53233">
        <w:rPr>
          <w:rFonts w:asciiTheme="minorHAnsi" w:hAnsiTheme="minorHAnsi" w:cstheme="minorHAnsi"/>
        </w:rPr>
        <w:t xml:space="preserve">se zasklením izolačním trojsklem </w:t>
      </w:r>
      <w:r>
        <w:rPr>
          <w:rFonts w:asciiTheme="minorHAnsi" w:hAnsiTheme="minorHAnsi" w:cstheme="minorHAnsi"/>
        </w:rPr>
        <w:t xml:space="preserve">a </w:t>
      </w:r>
      <w:r w:rsidRPr="00B53233">
        <w:rPr>
          <w:rFonts w:asciiTheme="minorHAnsi" w:hAnsiTheme="minorHAnsi" w:cstheme="minorHAnsi"/>
        </w:rPr>
        <w:t xml:space="preserve">se součinitelem prostupu tepla celé okenní výplně </w:t>
      </w:r>
      <w:proofErr w:type="spellStart"/>
      <w:r w:rsidRPr="00B53233">
        <w:rPr>
          <w:rFonts w:asciiTheme="minorHAnsi" w:hAnsiTheme="minorHAnsi" w:cstheme="minorHAnsi"/>
        </w:rPr>
        <w:t>U</w:t>
      </w:r>
      <w:r w:rsidRPr="0049444C">
        <w:rPr>
          <w:rFonts w:asciiTheme="minorHAnsi" w:hAnsiTheme="minorHAnsi" w:cstheme="minorHAnsi"/>
          <w:vertAlign w:val="subscript"/>
        </w:rPr>
        <w:t>w</w:t>
      </w:r>
      <w:proofErr w:type="spellEnd"/>
      <w:r>
        <w:rPr>
          <w:rFonts w:asciiTheme="minorHAnsi" w:hAnsiTheme="minorHAnsi" w:cstheme="minorHAnsi"/>
          <w:vertAlign w:val="subscript"/>
        </w:rPr>
        <w:t xml:space="preserve"> </w:t>
      </w:r>
      <w:r w:rsidRPr="00B53233">
        <w:rPr>
          <w:rFonts w:asciiTheme="minorHAnsi" w:hAnsiTheme="minorHAnsi" w:cstheme="minorHAnsi"/>
        </w:rPr>
        <w:t>=</w:t>
      </w:r>
      <w:r>
        <w:rPr>
          <w:rFonts w:asciiTheme="minorHAnsi" w:hAnsiTheme="minorHAnsi" w:cstheme="minorHAnsi"/>
        </w:rPr>
        <w:t xml:space="preserve"> 1</w:t>
      </w:r>
      <w:r w:rsidRPr="00B5323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>1</w:t>
      </w:r>
      <w:r w:rsidRPr="00B53233">
        <w:rPr>
          <w:rFonts w:asciiTheme="minorHAnsi" w:hAnsiTheme="minorHAnsi" w:cstheme="minorHAnsi"/>
        </w:rPr>
        <w:t xml:space="preserve"> W/m</w:t>
      </w:r>
      <w:r w:rsidRPr="00466B96">
        <w:rPr>
          <w:rFonts w:asciiTheme="minorHAnsi" w:hAnsiTheme="minorHAnsi" w:cstheme="minorHAnsi"/>
          <w:vertAlign w:val="superscript"/>
        </w:rPr>
        <w:t>2</w:t>
      </w:r>
      <w:r w:rsidRPr="00B53233">
        <w:rPr>
          <w:rFonts w:asciiTheme="minorHAnsi" w:hAnsiTheme="minorHAnsi" w:cstheme="minorHAnsi"/>
        </w:rPr>
        <w:t>K.</w:t>
      </w:r>
    </w:p>
    <w:p w:rsidR="006C4445" w:rsidRDefault="006C4445" w:rsidP="006C4445">
      <w:pPr>
        <w:tabs>
          <w:tab w:val="left" w:pos="1276"/>
        </w:tabs>
        <w:jc w:val="both"/>
        <w:rPr>
          <w:rFonts w:asciiTheme="minorHAnsi" w:hAnsiTheme="minorHAnsi" w:cstheme="minorHAnsi"/>
        </w:rPr>
      </w:pPr>
    </w:p>
    <w:p w:rsidR="006C4445" w:rsidRPr="00655C01" w:rsidRDefault="006C4445" w:rsidP="006C4445">
      <w:pPr>
        <w:tabs>
          <w:tab w:val="left" w:pos="1276"/>
        </w:tabs>
        <w:jc w:val="both"/>
        <w:rPr>
          <w:rFonts w:asciiTheme="minorHAnsi" w:hAnsiTheme="minorHAnsi" w:cstheme="minorHAnsi"/>
          <w:b/>
          <w:u w:val="single"/>
        </w:rPr>
      </w:pPr>
      <w:r w:rsidRPr="00655C01">
        <w:rPr>
          <w:rFonts w:asciiTheme="minorHAnsi" w:hAnsiTheme="minorHAnsi" w:cstheme="minorHAnsi"/>
          <w:b/>
          <w:bCs/>
          <w:u w:val="single"/>
        </w:rPr>
        <w:t xml:space="preserve">D. 1. </w:t>
      </w:r>
      <w:r>
        <w:rPr>
          <w:rFonts w:asciiTheme="minorHAnsi" w:hAnsiTheme="minorHAnsi" w:cstheme="minorHAnsi"/>
          <w:b/>
          <w:bCs/>
          <w:u w:val="single"/>
        </w:rPr>
        <w:t xml:space="preserve">1. </w:t>
      </w:r>
      <w:r w:rsidRPr="00655C01">
        <w:rPr>
          <w:rFonts w:asciiTheme="minorHAnsi" w:hAnsiTheme="minorHAnsi" w:cstheme="minorHAnsi"/>
          <w:b/>
          <w:bCs/>
          <w:u w:val="single"/>
        </w:rPr>
        <w:t>6.</w:t>
      </w:r>
      <w:r w:rsidRPr="00655C01">
        <w:rPr>
          <w:rFonts w:asciiTheme="minorHAnsi" w:hAnsiTheme="minorHAnsi" w:cstheme="minorHAnsi"/>
          <w:b/>
          <w:bCs/>
          <w:u w:val="single"/>
        </w:rPr>
        <w:tab/>
      </w:r>
      <w:r w:rsidRPr="00655C01">
        <w:rPr>
          <w:rFonts w:asciiTheme="minorHAnsi" w:hAnsiTheme="minorHAnsi" w:cstheme="minorHAnsi"/>
          <w:b/>
          <w:u w:val="single"/>
        </w:rPr>
        <w:t>Akustické vlastnosti konstrukcí</w:t>
      </w:r>
    </w:p>
    <w:p w:rsidR="00826EE1" w:rsidRPr="00655C01" w:rsidRDefault="00826EE1" w:rsidP="00826EE1">
      <w:pPr>
        <w:spacing w:before="120"/>
        <w:jc w:val="both"/>
        <w:rPr>
          <w:rFonts w:asciiTheme="minorHAnsi" w:hAnsiTheme="minorHAnsi" w:cstheme="minorHAnsi"/>
          <w:b/>
        </w:rPr>
      </w:pPr>
      <w:r w:rsidRPr="00655C01">
        <w:rPr>
          <w:rFonts w:asciiTheme="minorHAnsi" w:hAnsiTheme="minorHAnsi" w:cstheme="minorHAnsi"/>
          <w:b/>
        </w:rPr>
        <w:t>Okna</w:t>
      </w:r>
      <w:r w:rsidRPr="00655C01">
        <w:rPr>
          <w:rFonts w:asciiTheme="minorHAnsi" w:hAnsiTheme="minorHAnsi" w:cstheme="minorHAnsi"/>
          <w:b/>
        </w:rPr>
        <w:tab/>
      </w:r>
    </w:p>
    <w:p w:rsidR="00826EE1" w:rsidRPr="00B53233" w:rsidRDefault="00826EE1" w:rsidP="00826EE1">
      <w:pPr>
        <w:jc w:val="both"/>
        <w:rPr>
          <w:rFonts w:asciiTheme="minorHAnsi" w:hAnsiTheme="minorHAnsi" w:cstheme="minorHAnsi"/>
        </w:rPr>
      </w:pPr>
      <w:r w:rsidRPr="00B53233">
        <w:rPr>
          <w:rFonts w:asciiTheme="minorHAnsi" w:hAnsiTheme="minorHAnsi" w:cstheme="minorHAnsi"/>
        </w:rPr>
        <w:t>Okna jsou navržena dřev</w:t>
      </w:r>
      <w:r>
        <w:rPr>
          <w:rFonts w:asciiTheme="minorHAnsi" w:hAnsiTheme="minorHAnsi" w:cstheme="minorHAnsi"/>
        </w:rPr>
        <w:t xml:space="preserve">ěná </w:t>
      </w:r>
      <w:r w:rsidRPr="00B53233">
        <w:rPr>
          <w:rFonts w:asciiTheme="minorHAnsi" w:hAnsiTheme="minorHAnsi" w:cstheme="minorHAnsi"/>
        </w:rPr>
        <w:t>se zasklením izolačním trojsklem v hlukové třídě 2 (</w:t>
      </w:r>
      <w:proofErr w:type="spellStart"/>
      <w:r w:rsidRPr="00B53233">
        <w:rPr>
          <w:rFonts w:asciiTheme="minorHAnsi" w:hAnsiTheme="minorHAnsi" w:cstheme="minorHAnsi"/>
        </w:rPr>
        <w:t>R</w:t>
      </w:r>
      <w:r w:rsidRPr="0049444C">
        <w:rPr>
          <w:rFonts w:asciiTheme="minorHAnsi" w:hAnsiTheme="minorHAnsi" w:cstheme="minorHAnsi"/>
          <w:vertAlign w:val="subscript"/>
        </w:rPr>
        <w:t>w</w:t>
      </w:r>
      <w:proofErr w:type="spellEnd"/>
      <w:r w:rsidRPr="00B53233">
        <w:rPr>
          <w:rFonts w:asciiTheme="minorHAnsi" w:hAnsiTheme="minorHAnsi" w:cstheme="minorHAnsi"/>
        </w:rPr>
        <w:t xml:space="preserve"> = 3</w:t>
      </w:r>
      <w:r>
        <w:rPr>
          <w:rFonts w:asciiTheme="minorHAnsi" w:hAnsiTheme="minorHAnsi" w:cstheme="minorHAnsi"/>
        </w:rPr>
        <w:t xml:space="preserve">6 </w:t>
      </w:r>
      <w:r w:rsidRPr="00B53233">
        <w:rPr>
          <w:rFonts w:asciiTheme="minorHAnsi" w:hAnsiTheme="minorHAnsi" w:cstheme="minorHAnsi"/>
        </w:rPr>
        <w:t>dB). Vážená stavební vzduchová neprůzvučnost je R</w:t>
      </w:r>
      <w:r>
        <w:rPr>
          <w:rFonts w:asciiTheme="minorHAnsi" w:hAnsiTheme="minorHAnsi" w:cstheme="minorHAnsi"/>
        </w:rPr>
        <w:t>‘</w:t>
      </w:r>
      <w:r w:rsidRPr="0049444C">
        <w:rPr>
          <w:rFonts w:asciiTheme="minorHAnsi" w:hAnsiTheme="minorHAnsi" w:cstheme="minorHAnsi"/>
          <w:vertAlign w:val="subscript"/>
        </w:rPr>
        <w:t>w</w:t>
      </w:r>
      <w:r w:rsidRPr="00B53233">
        <w:rPr>
          <w:rFonts w:asciiTheme="minorHAnsi" w:hAnsiTheme="minorHAnsi" w:cstheme="minorHAnsi"/>
        </w:rPr>
        <w:t xml:space="preserve"> = </w:t>
      </w:r>
      <w:proofErr w:type="spellStart"/>
      <w:r w:rsidRPr="00B53233">
        <w:rPr>
          <w:rFonts w:asciiTheme="minorHAnsi" w:hAnsiTheme="minorHAnsi" w:cstheme="minorHAnsi"/>
        </w:rPr>
        <w:t>R</w:t>
      </w:r>
      <w:r w:rsidRPr="0049444C">
        <w:rPr>
          <w:rFonts w:asciiTheme="minorHAnsi" w:hAnsiTheme="minorHAnsi" w:cstheme="minorHAnsi"/>
          <w:vertAlign w:val="subscript"/>
        </w:rPr>
        <w:t>w</w:t>
      </w:r>
      <w:proofErr w:type="spellEnd"/>
      <w:r w:rsidRPr="00B53233">
        <w:rPr>
          <w:rFonts w:asciiTheme="minorHAnsi" w:hAnsiTheme="minorHAnsi" w:cstheme="minorHAnsi"/>
        </w:rPr>
        <w:t xml:space="preserve"> = 3</w:t>
      </w:r>
      <w:r>
        <w:rPr>
          <w:rFonts w:asciiTheme="minorHAnsi" w:hAnsiTheme="minorHAnsi" w:cstheme="minorHAnsi"/>
        </w:rPr>
        <w:t>6</w:t>
      </w:r>
      <w:r w:rsidRPr="00B53233">
        <w:rPr>
          <w:rFonts w:asciiTheme="minorHAnsi" w:hAnsiTheme="minorHAnsi" w:cstheme="minorHAnsi"/>
        </w:rPr>
        <w:t xml:space="preserve"> dB.</w:t>
      </w:r>
    </w:p>
    <w:p w:rsidR="00C425A4" w:rsidRDefault="00C425A4" w:rsidP="00826EE1">
      <w:pPr>
        <w:spacing w:before="120"/>
        <w:jc w:val="both"/>
        <w:rPr>
          <w:rFonts w:asciiTheme="minorHAnsi" w:hAnsiTheme="minorHAnsi" w:cstheme="minorHAnsi"/>
          <w:b/>
        </w:rPr>
      </w:pPr>
    </w:p>
    <w:p w:rsidR="00826EE1" w:rsidRPr="00655C01" w:rsidRDefault="00826EE1" w:rsidP="00826EE1">
      <w:pPr>
        <w:spacing w:before="120"/>
        <w:jc w:val="both"/>
        <w:rPr>
          <w:rFonts w:asciiTheme="minorHAnsi" w:hAnsiTheme="minorHAnsi" w:cstheme="minorHAnsi"/>
          <w:b/>
        </w:rPr>
      </w:pPr>
      <w:r w:rsidRPr="00655C01">
        <w:rPr>
          <w:rFonts w:asciiTheme="minorHAnsi" w:hAnsiTheme="minorHAnsi" w:cstheme="minorHAnsi"/>
          <w:b/>
        </w:rPr>
        <w:lastRenderedPageBreak/>
        <w:t>Příčky</w:t>
      </w:r>
    </w:p>
    <w:p w:rsidR="006C4445" w:rsidRPr="00B53233" w:rsidRDefault="00C425A4" w:rsidP="00826EE1">
      <w:pPr>
        <w:jc w:val="both"/>
        <w:rPr>
          <w:rFonts w:asciiTheme="minorHAnsi" w:hAnsiTheme="minorHAnsi" w:cstheme="minorHAnsi"/>
        </w:rPr>
      </w:pPr>
      <w:r w:rsidRPr="00B53233">
        <w:rPr>
          <w:rFonts w:asciiTheme="minorHAnsi" w:hAnsiTheme="minorHAnsi" w:cstheme="minorHAnsi"/>
        </w:rPr>
        <w:t xml:space="preserve">Příčky jsou navrženy </w:t>
      </w:r>
      <w:r>
        <w:rPr>
          <w:rFonts w:asciiTheme="minorHAnsi" w:hAnsiTheme="minorHAnsi" w:cstheme="minorHAnsi"/>
        </w:rPr>
        <w:t xml:space="preserve">jako sádrokartonové </w:t>
      </w:r>
      <w:proofErr w:type="spellStart"/>
      <w:r>
        <w:rPr>
          <w:rFonts w:asciiTheme="minorHAnsi" w:hAnsiTheme="minorHAnsi" w:cstheme="minorHAnsi"/>
        </w:rPr>
        <w:t>tl</w:t>
      </w:r>
      <w:proofErr w:type="spellEnd"/>
      <w:r>
        <w:rPr>
          <w:rFonts w:asciiTheme="minorHAnsi" w:hAnsiTheme="minorHAnsi" w:cstheme="minorHAnsi"/>
        </w:rPr>
        <w:t xml:space="preserve">. 100 mm a 150 mm z ocelových pozinkovaných konstrukčních profilů s oboustranným dvojitým </w:t>
      </w:r>
      <w:proofErr w:type="spellStart"/>
      <w:r>
        <w:rPr>
          <w:rFonts w:asciiTheme="minorHAnsi" w:hAnsiTheme="minorHAnsi" w:cstheme="minorHAnsi"/>
        </w:rPr>
        <w:t>opláštěním</w:t>
      </w:r>
      <w:proofErr w:type="spellEnd"/>
      <w:r>
        <w:rPr>
          <w:rFonts w:asciiTheme="minorHAnsi" w:hAnsiTheme="minorHAnsi" w:cstheme="minorHAnsi"/>
        </w:rPr>
        <w:t>.</w:t>
      </w:r>
      <w:r w:rsidR="00826EE1">
        <w:rPr>
          <w:rFonts w:asciiTheme="minorHAnsi" w:hAnsiTheme="minorHAnsi" w:cstheme="minorHAnsi"/>
        </w:rPr>
        <w:t xml:space="preserve"> </w:t>
      </w:r>
      <w:r w:rsidR="00826EE1" w:rsidRPr="00B53233">
        <w:rPr>
          <w:rFonts w:asciiTheme="minorHAnsi" w:hAnsiTheme="minorHAnsi" w:cstheme="minorHAnsi"/>
        </w:rPr>
        <w:t>Vážená stavební vzduchová neprůzvučnost je R</w:t>
      </w:r>
      <w:r w:rsidR="00826EE1">
        <w:rPr>
          <w:rFonts w:asciiTheme="minorHAnsi" w:hAnsiTheme="minorHAnsi" w:cstheme="minorHAnsi"/>
        </w:rPr>
        <w:t>‘</w:t>
      </w:r>
      <w:r w:rsidR="00826EE1" w:rsidRPr="0049444C">
        <w:rPr>
          <w:rFonts w:asciiTheme="minorHAnsi" w:hAnsiTheme="minorHAnsi" w:cstheme="minorHAnsi"/>
          <w:vertAlign w:val="subscript"/>
        </w:rPr>
        <w:t>w</w:t>
      </w:r>
      <w:r w:rsidR="00826EE1" w:rsidRPr="00B53233">
        <w:rPr>
          <w:rFonts w:asciiTheme="minorHAnsi" w:hAnsiTheme="minorHAnsi" w:cstheme="minorHAnsi"/>
        </w:rPr>
        <w:t xml:space="preserve"> = </w:t>
      </w:r>
      <w:r w:rsidR="00826EE1">
        <w:rPr>
          <w:rFonts w:asciiTheme="minorHAnsi" w:hAnsiTheme="minorHAnsi" w:cstheme="minorHAnsi"/>
        </w:rPr>
        <w:t>51</w:t>
      </w:r>
      <w:r w:rsidR="00826EE1" w:rsidRPr="00B53233">
        <w:rPr>
          <w:rFonts w:asciiTheme="minorHAnsi" w:hAnsiTheme="minorHAnsi" w:cstheme="minorHAnsi"/>
        </w:rPr>
        <w:t xml:space="preserve"> dB</w:t>
      </w:r>
      <w:r w:rsidR="00826EE1">
        <w:rPr>
          <w:rFonts w:asciiTheme="minorHAnsi" w:hAnsiTheme="minorHAnsi" w:cstheme="minorHAnsi"/>
        </w:rPr>
        <w:t xml:space="preserve"> respektive </w:t>
      </w:r>
      <w:r w:rsidR="00826EE1" w:rsidRPr="00B53233">
        <w:rPr>
          <w:rFonts w:asciiTheme="minorHAnsi" w:hAnsiTheme="minorHAnsi" w:cstheme="minorHAnsi"/>
        </w:rPr>
        <w:t>R</w:t>
      </w:r>
      <w:r w:rsidR="00826EE1">
        <w:rPr>
          <w:rFonts w:asciiTheme="minorHAnsi" w:hAnsiTheme="minorHAnsi" w:cstheme="minorHAnsi"/>
        </w:rPr>
        <w:t>‘</w:t>
      </w:r>
      <w:r w:rsidR="00826EE1" w:rsidRPr="0049444C">
        <w:rPr>
          <w:rFonts w:asciiTheme="minorHAnsi" w:hAnsiTheme="minorHAnsi" w:cstheme="minorHAnsi"/>
          <w:vertAlign w:val="subscript"/>
        </w:rPr>
        <w:t>w</w:t>
      </w:r>
      <w:r w:rsidR="00826EE1" w:rsidRPr="00B53233">
        <w:rPr>
          <w:rFonts w:asciiTheme="minorHAnsi" w:hAnsiTheme="minorHAnsi" w:cstheme="minorHAnsi"/>
        </w:rPr>
        <w:t xml:space="preserve"> = </w:t>
      </w:r>
      <w:r w:rsidR="00826EE1">
        <w:rPr>
          <w:rFonts w:asciiTheme="minorHAnsi" w:hAnsiTheme="minorHAnsi" w:cstheme="minorHAnsi"/>
        </w:rPr>
        <w:t>56</w:t>
      </w:r>
      <w:r w:rsidR="00826EE1" w:rsidRPr="00B53233">
        <w:rPr>
          <w:rFonts w:asciiTheme="minorHAnsi" w:hAnsiTheme="minorHAnsi" w:cstheme="minorHAnsi"/>
        </w:rPr>
        <w:t xml:space="preserve"> dB.</w:t>
      </w:r>
      <w:r w:rsidR="00826EE1">
        <w:rPr>
          <w:rFonts w:asciiTheme="minorHAnsi" w:hAnsiTheme="minorHAnsi" w:cstheme="minorHAnsi"/>
        </w:rPr>
        <w:t xml:space="preserve"> </w:t>
      </w:r>
      <w:r w:rsidR="00826EE1" w:rsidRPr="00666697">
        <w:rPr>
          <w:rFonts w:asciiTheme="minorHAnsi" w:hAnsiTheme="minorHAnsi" w:cstheme="minorHAnsi"/>
        </w:rPr>
        <w:t>Požadavky na protihlukovou ochranu ve stavbách vyplývající z ČSN 73 0532-02/2010 (výukové prostory)</w:t>
      </w:r>
      <w:r w:rsidR="00826EE1">
        <w:rPr>
          <w:rFonts w:asciiTheme="minorHAnsi" w:hAnsiTheme="minorHAnsi" w:cstheme="minorHAnsi"/>
        </w:rPr>
        <w:t xml:space="preserve"> jsou tak splněny</w:t>
      </w:r>
    </w:p>
    <w:p w:rsidR="006C4445" w:rsidRDefault="006C4445" w:rsidP="006C4445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</w:p>
    <w:p w:rsidR="006C4445" w:rsidRPr="00655C01" w:rsidRDefault="006C4445" w:rsidP="006C4445">
      <w:pPr>
        <w:tabs>
          <w:tab w:val="left" w:pos="1276"/>
        </w:tabs>
        <w:jc w:val="both"/>
        <w:rPr>
          <w:rFonts w:asciiTheme="minorHAnsi" w:hAnsiTheme="minorHAnsi" w:cstheme="minorHAnsi"/>
          <w:b/>
          <w:u w:val="single"/>
        </w:rPr>
      </w:pPr>
      <w:r w:rsidRPr="00655C01">
        <w:rPr>
          <w:rFonts w:asciiTheme="minorHAnsi" w:hAnsiTheme="minorHAnsi" w:cstheme="minorHAnsi"/>
          <w:b/>
          <w:bCs/>
          <w:u w:val="single"/>
        </w:rPr>
        <w:t xml:space="preserve">D. 1. </w:t>
      </w:r>
      <w:r>
        <w:rPr>
          <w:rFonts w:asciiTheme="minorHAnsi" w:hAnsiTheme="minorHAnsi" w:cstheme="minorHAnsi"/>
          <w:b/>
          <w:bCs/>
          <w:u w:val="single"/>
        </w:rPr>
        <w:t xml:space="preserve">1. </w:t>
      </w:r>
      <w:r w:rsidRPr="00655C01">
        <w:rPr>
          <w:rFonts w:asciiTheme="minorHAnsi" w:hAnsiTheme="minorHAnsi" w:cstheme="minorHAnsi"/>
          <w:b/>
          <w:bCs/>
          <w:u w:val="single"/>
        </w:rPr>
        <w:t>7.</w:t>
      </w:r>
      <w:r w:rsidRPr="00655C01">
        <w:rPr>
          <w:rFonts w:asciiTheme="minorHAnsi" w:hAnsiTheme="minorHAnsi" w:cstheme="minorHAnsi"/>
          <w:b/>
          <w:bCs/>
          <w:u w:val="single"/>
        </w:rPr>
        <w:tab/>
      </w:r>
      <w:r w:rsidRPr="00655C01">
        <w:rPr>
          <w:rFonts w:asciiTheme="minorHAnsi" w:hAnsiTheme="minorHAnsi" w:cstheme="minorHAnsi"/>
          <w:b/>
          <w:u w:val="single"/>
        </w:rPr>
        <w:t>Osvětlení a oslunění</w:t>
      </w:r>
      <w:r w:rsidRPr="00B53233">
        <w:rPr>
          <w:rFonts w:asciiTheme="minorHAnsi" w:hAnsiTheme="minorHAnsi" w:cstheme="minorHAnsi"/>
        </w:rPr>
        <w:tab/>
      </w:r>
    </w:p>
    <w:p w:rsidR="006C4445" w:rsidRDefault="00826EE1" w:rsidP="00826EE1">
      <w:pPr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Výstavní sál bude osvětlen sestavou osmi střešních oken s hřebenovou pozicí a dále okny v nových vikýřích. </w:t>
      </w:r>
      <w:r>
        <w:rPr>
          <w:rFonts w:asciiTheme="minorHAnsi" w:hAnsiTheme="minorHAnsi" w:cstheme="minorHAnsi"/>
          <w:snapToGrid w:val="0"/>
        </w:rPr>
        <w:t xml:space="preserve">Přirozené osvětlení obou kanceláří je zajištěno pouze malými okny v drobných vikýřích, tudíž v tomto případě </w:t>
      </w:r>
      <w:r w:rsidRPr="00312FD5">
        <w:rPr>
          <w:rFonts w:asciiTheme="minorHAnsi" w:hAnsiTheme="minorHAnsi" w:cstheme="minorHAnsi"/>
          <w:snapToGrid w:val="0"/>
        </w:rPr>
        <w:t>nemohou být splněny normové hodnoty pro denní ani sdružené osvětlení</w:t>
      </w:r>
      <w:r>
        <w:rPr>
          <w:rFonts w:asciiTheme="minorHAnsi" w:hAnsiTheme="minorHAnsi" w:cstheme="minorHAnsi"/>
          <w:snapToGrid w:val="0"/>
        </w:rPr>
        <w:t>.</w:t>
      </w:r>
      <w:r w:rsidRPr="00312FD5">
        <w:rPr>
          <w:rFonts w:asciiTheme="minorHAnsi" w:hAnsiTheme="minorHAnsi" w:cstheme="minorHAnsi"/>
          <w:snapToGrid w:val="0"/>
        </w:rPr>
        <w:t xml:space="preserve"> </w:t>
      </w:r>
      <w:r>
        <w:rPr>
          <w:rFonts w:asciiTheme="minorHAnsi" w:hAnsiTheme="minorHAnsi" w:cstheme="minorHAnsi"/>
          <w:snapToGrid w:val="0"/>
        </w:rPr>
        <w:t>Obě kanceláře tak budou sloužit pouze jako přechodné pracoviště.</w:t>
      </w:r>
    </w:p>
    <w:p w:rsidR="00826EE1" w:rsidRPr="00B53233" w:rsidRDefault="00826EE1" w:rsidP="006C4445">
      <w:pPr>
        <w:jc w:val="both"/>
        <w:rPr>
          <w:rFonts w:asciiTheme="minorHAnsi" w:hAnsiTheme="minorHAnsi" w:cstheme="minorHAnsi"/>
        </w:rPr>
      </w:pPr>
    </w:p>
    <w:p w:rsidR="006C4445" w:rsidRDefault="006C4445" w:rsidP="006C4445">
      <w:pPr>
        <w:tabs>
          <w:tab w:val="left" w:pos="1276"/>
        </w:tabs>
        <w:jc w:val="both"/>
        <w:rPr>
          <w:rFonts w:asciiTheme="minorHAnsi" w:hAnsiTheme="minorHAnsi" w:cstheme="minorHAnsi"/>
          <w:color w:val="FF0000"/>
        </w:rPr>
      </w:pPr>
      <w:r w:rsidRPr="00655C01">
        <w:rPr>
          <w:rFonts w:asciiTheme="minorHAnsi" w:hAnsiTheme="minorHAnsi" w:cstheme="minorHAnsi"/>
          <w:b/>
          <w:bCs/>
          <w:u w:val="single"/>
        </w:rPr>
        <w:t xml:space="preserve">D. 1. </w:t>
      </w:r>
      <w:r>
        <w:rPr>
          <w:rFonts w:asciiTheme="minorHAnsi" w:hAnsiTheme="minorHAnsi" w:cstheme="minorHAnsi"/>
          <w:b/>
          <w:bCs/>
          <w:u w:val="single"/>
        </w:rPr>
        <w:t xml:space="preserve">1. </w:t>
      </w:r>
      <w:r w:rsidR="00DC2CE9">
        <w:rPr>
          <w:rFonts w:asciiTheme="minorHAnsi" w:hAnsiTheme="minorHAnsi" w:cstheme="minorHAnsi"/>
          <w:b/>
          <w:bCs/>
          <w:u w:val="single"/>
        </w:rPr>
        <w:t>8</w:t>
      </w:r>
      <w:r w:rsidRPr="00655C01">
        <w:rPr>
          <w:rFonts w:asciiTheme="minorHAnsi" w:hAnsiTheme="minorHAnsi" w:cstheme="minorHAnsi"/>
          <w:b/>
          <w:bCs/>
          <w:u w:val="single"/>
        </w:rPr>
        <w:t>.</w:t>
      </w:r>
      <w:r w:rsidRPr="00655C01">
        <w:rPr>
          <w:rFonts w:asciiTheme="minorHAnsi" w:hAnsiTheme="minorHAnsi" w:cstheme="minorHAnsi"/>
          <w:b/>
          <w:bCs/>
          <w:u w:val="single"/>
        </w:rPr>
        <w:tab/>
      </w:r>
      <w:r>
        <w:rPr>
          <w:rFonts w:asciiTheme="minorHAnsi" w:hAnsiTheme="minorHAnsi" w:cstheme="minorHAnsi"/>
          <w:b/>
          <w:bCs/>
          <w:u w:val="single"/>
        </w:rPr>
        <w:t>Odvětrání</w:t>
      </w:r>
    </w:p>
    <w:p w:rsidR="006C4445" w:rsidRPr="00DC2CE9" w:rsidRDefault="00826EE1" w:rsidP="00C425A4">
      <w:pPr>
        <w:spacing w:before="120"/>
        <w:jc w:val="both"/>
        <w:rPr>
          <w:rFonts w:asciiTheme="minorHAnsi" w:hAnsiTheme="minorHAnsi" w:cstheme="minorHAnsi"/>
          <w:color w:val="FF0000"/>
        </w:rPr>
      </w:pPr>
      <w:r w:rsidRPr="00E55222">
        <w:rPr>
          <w:rFonts w:asciiTheme="minorHAnsi" w:hAnsiTheme="minorHAnsi" w:cstheme="minorHAnsi"/>
        </w:rPr>
        <w:t xml:space="preserve">Větrání výstavního sálu je navrženo jako rovnotlaké pomocí kompaktní VZT jednotky se zpětným získáváním tepla, která bude umístěna v prostoru technické místnosti. Sání i výfuk vzduchu bude na svislé stěně stávajícího vikýře, kde bude potrubí zakončeno měděnými </w:t>
      </w:r>
      <w:proofErr w:type="spellStart"/>
      <w:r w:rsidRPr="00E55222">
        <w:rPr>
          <w:rFonts w:asciiTheme="minorHAnsi" w:hAnsiTheme="minorHAnsi" w:cstheme="minorHAnsi"/>
        </w:rPr>
        <w:t>protidešťovými</w:t>
      </w:r>
      <w:proofErr w:type="spellEnd"/>
      <w:r w:rsidRPr="00E55222">
        <w:rPr>
          <w:rFonts w:asciiTheme="minorHAnsi" w:hAnsiTheme="minorHAnsi" w:cstheme="minorHAnsi"/>
        </w:rPr>
        <w:t xml:space="preserve"> žaluziemi se sítem proti hmyzu. Po teplotní úpravě vzduchu v jednotce bude vzduch veden v prostoru krovu až k místu distribuce. Jako distribuční prvky budou pro přívod i odvod vzduchu použity přívodní čtyřhranné vyústky s regulací instalované přímo na potrubí. Potrubí </w:t>
      </w:r>
      <w:proofErr w:type="gramStart"/>
      <w:r w:rsidRPr="00E55222">
        <w:rPr>
          <w:rFonts w:asciiTheme="minorHAnsi" w:hAnsiTheme="minorHAnsi" w:cstheme="minorHAnsi"/>
        </w:rPr>
        <w:t>bude</w:t>
      </w:r>
      <w:proofErr w:type="gramEnd"/>
      <w:r w:rsidRPr="00E55222">
        <w:rPr>
          <w:rFonts w:asciiTheme="minorHAnsi" w:hAnsiTheme="minorHAnsi" w:cstheme="minorHAnsi"/>
        </w:rPr>
        <w:t xml:space="preserve"> v celém rozsahu v těsném provedení minimálně typu C. Ve výstavním sále </w:t>
      </w:r>
      <w:proofErr w:type="gramStart"/>
      <w:r w:rsidRPr="00E55222">
        <w:rPr>
          <w:rFonts w:asciiTheme="minorHAnsi" w:hAnsiTheme="minorHAnsi" w:cstheme="minorHAnsi"/>
        </w:rPr>
        <w:t>bude</w:t>
      </w:r>
      <w:proofErr w:type="gramEnd"/>
      <w:r w:rsidRPr="00E55222">
        <w:rPr>
          <w:rFonts w:asciiTheme="minorHAnsi" w:hAnsiTheme="minorHAnsi" w:cstheme="minorHAnsi"/>
        </w:rPr>
        <w:t xml:space="preserve"> potrubí včetně potrubních prvků, izolací, závěsů atd. opatřeno dvojitým nátěrem v šedé barvě RAL7021. V rámci revize byla doplněna potrubní trasa do prostoru nového skladu, kde bude část vzduchu odváděna před odvodní vyústky přímo na potrubí a stěnová mřížka do nově uzavřeného prostoru kuchyňky. Větrání kanceláří, skladů a úklidové místnosti bude zajištěno kompaktní rekuperační vzduchotechnickou jednotkou pro nástěnnou montáž ve vnitřním provedení umístěnou v technické místnosti v podkroví. Větrání je celkově navrženo jako rovnotlaké s přívodem vzduchu do pobytových místností a odvodem přes vedlejší sklady. Sání čerstvého vzduchu a odvod znehodnoceného vzduchu bude vyvedeno izolovaným potrubím do nových vikýřů, kde bude potrubí zakončeno </w:t>
      </w:r>
      <w:proofErr w:type="spellStart"/>
      <w:r w:rsidRPr="00E55222">
        <w:rPr>
          <w:rFonts w:asciiTheme="minorHAnsi" w:hAnsiTheme="minorHAnsi" w:cstheme="minorHAnsi"/>
        </w:rPr>
        <w:t>protidešťoými</w:t>
      </w:r>
      <w:proofErr w:type="spellEnd"/>
      <w:r w:rsidRPr="00E55222">
        <w:rPr>
          <w:rFonts w:asciiTheme="minorHAnsi" w:hAnsiTheme="minorHAnsi" w:cstheme="minorHAnsi"/>
        </w:rPr>
        <w:t xml:space="preserve"> žaluziemi se sítem proti hmyzu. Potrubní rozvod bude veden těsně pod konstrukcí střechy a následně nad podhledem do místa osazení koncových prvků. Jako koncové prvky na přívodu budou použity přívodní vířivé </w:t>
      </w:r>
      <w:proofErr w:type="spellStart"/>
      <w:r w:rsidRPr="00E55222">
        <w:rPr>
          <w:rFonts w:asciiTheme="minorHAnsi" w:hAnsiTheme="minorHAnsi" w:cstheme="minorHAnsi"/>
        </w:rPr>
        <w:t>anemostaty</w:t>
      </w:r>
      <w:proofErr w:type="spellEnd"/>
      <w:r w:rsidRPr="00E55222">
        <w:rPr>
          <w:rFonts w:asciiTheme="minorHAnsi" w:hAnsiTheme="minorHAnsi" w:cstheme="minorHAnsi"/>
        </w:rPr>
        <w:t xml:space="preserve"> a přívodní čtyřhranné vyústky osazené přímo na potrubí. Jako odvodní prvky jsou navrženy odvodní čtyřhranné vyústky osazené přímo na potrubí. Pro </w:t>
      </w:r>
      <w:proofErr w:type="spellStart"/>
      <w:r w:rsidRPr="00E55222">
        <w:rPr>
          <w:rFonts w:asciiTheme="minorHAnsi" w:hAnsiTheme="minorHAnsi" w:cstheme="minorHAnsi"/>
        </w:rPr>
        <w:t>přefuk</w:t>
      </w:r>
      <w:proofErr w:type="spellEnd"/>
      <w:r w:rsidRPr="00E55222">
        <w:rPr>
          <w:rFonts w:asciiTheme="minorHAnsi" w:hAnsiTheme="minorHAnsi" w:cstheme="minorHAnsi"/>
        </w:rPr>
        <w:t xml:space="preserve"> vzduchu mezi jednotlivými místnostmi budou sloužit stěnové mřížky. Potrubí </w:t>
      </w:r>
      <w:proofErr w:type="gramStart"/>
      <w:r w:rsidRPr="00E55222">
        <w:rPr>
          <w:rFonts w:asciiTheme="minorHAnsi" w:hAnsiTheme="minorHAnsi" w:cstheme="minorHAnsi"/>
        </w:rPr>
        <w:t>bude</w:t>
      </w:r>
      <w:proofErr w:type="gramEnd"/>
      <w:r w:rsidRPr="00E55222">
        <w:rPr>
          <w:rFonts w:asciiTheme="minorHAnsi" w:hAnsiTheme="minorHAnsi" w:cstheme="minorHAnsi"/>
        </w:rPr>
        <w:t xml:space="preserve"> v celém rozsahu v těsném provedení minimálně typu C. Větrání hygienického zázemí </w:t>
      </w:r>
      <w:proofErr w:type="gramStart"/>
      <w:r w:rsidRPr="00E55222">
        <w:rPr>
          <w:rFonts w:asciiTheme="minorHAnsi" w:hAnsiTheme="minorHAnsi" w:cstheme="minorHAnsi"/>
        </w:rPr>
        <w:t>bude</w:t>
      </w:r>
      <w:proofErr w:type="gramEnd"/>
      <w:r w:rsidRPr="00E55222">
        <w:rPr>
          <w:rFonts w:asciiTheme="minorHAnsi" w:hAnsiTheme="minorHAnsi" w:cstheme="minorHAnsi"/>
        </w:rPr>
        <w:t xml:space="preserve"> navrženo jako podtlakové s náhradou vzduchu z okolních prostor. Odvod vzduchu bude zajištěn nástěnnými ventilátory se zpětnými klapkami umístěnými v podhledu s odvodem vzduchu pomocí společného vzduchotechnického potrubí nad střechu objektu. Ventilátory budou na potrubí napojeny přes flexibilní hadice s útlumem hluku. Náhrada odváděného vzduchu bude z okolních prostor přes stěnové mřížky a podříznuté dveře bez prahu. Horizontální potrubí bude vedeno nad podhledem s vertikálním vývodem nad střechu objektu, kde bude potrubí zakončeno výfukovou hlavicí se sítem proti hmyzu. Potrubí ve venkovním prostředí bude vodotěsně oplechované. Potrubí nad střechou a výfukové hlavice budou opatřeny nátěrem v barvě střešní krytiny – konkrétní RAL bude určen na místě.</w:t>
      </w:r>
    </w:p>
    <w:p w:rsidR="006C4445" w:rsidRDefault="006C4445" w:rsidP="006C4445">
      <w:pPr>
        <w:tabs>
          <w:tab w:val="left" w:pos="1276"/>
        </w:tabs>
        <w:jc w:val="both"/>
        <w:rPr>
          <w:rFonts w:asciiTheme="minorHAnsi" w:hAnsiTheme="minorHAnsi" w:cstheme="minorHAnsi"/>
        </w:rPr>
      </w:pPr>
    </w:p>
    <w:p w:rsidR="00022BB6" w:rsidRPr="00022BB6" w:rsidRDefault="00022BB6" w:rsidP="00022BB6">
      <w:pPr>
        <w:jc w:val="both"/>
        <w:rPr>
          <w:rFonts w:asciiTheme="minorHAnsi" w:hAnsiTheme="minorHAnsi" w:cstheme="minorHAnsi"/>
        </w:rPr>
      </w:pPr>
    </w:p>
    <w:sectPr w:rsidR="00022BB6" w:rsidRPr="00022BB6" w:rsidSect="00A3743A"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5BC" w:rsidRDefault="00E245BC" w:rsidP="00A3743A">
      <w:r>
        <w:separator/>
      </w:r>
    </w:p>
  </w:endnote>
  <w:endnote w:type="continuationSeparator" w:id="1">
    <w:p w:rsidR="00E245BC" w:rsidRDefault="00E245BC" w:rsidP="00A37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13" w:rsidRDefault="00C05813">
    <w:pPr>
      <w:pStyle w:val="Zpat"/>
      <w:jc w:val="right"/>
    </w:pPr>
  </w:p>
  <w:p w:rsidR="00C05813" w:rsidRDefault="00C0581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13" w:rsidRPr="00A3743A" w:rsidRDefault="007D0EA9">
    <w:pPr>
      <w:pStyle w:val="Zpat"/>
      <w:jc w:val="right"/>
      <w:rPr>
        <w:b/>
        <w:sz w:val="22"/>
        <w:szCs w:val="22"/>
      </w:rPr>
    </w:pPr>
    <w:r w:rsidRPr="00A3743A">
      <w:rPr>
        <w:b/>
        <w:sz w:val="22"/>
        <w:szCs w:val="22"/>
      </w:rPr>
      <w:fldChar w:fldCharType="begin"/>
    </w:r>
    <w:r w:rsidR="00C05813" w:rsidRPr="00A3743A">
      <w:rPr>
        <w:b/>
        <w:sz w:val="22"/>
        <w:szCs w:val="22"/>
      </w:rPr>
      <w:instrText xml:space="preserve"> PAGE   \* MERGEFORMAT </w:instrText>
    </w:r>
    <w:r w:rsidRPr="00A3743A">
      <w:rPr>
        <w:b/>
        <w:sz w:val="22"/>
        <w:szCs w:val="22"/>
      </w:rPr>
      <w:fldChar w:fldCharType="separate"/>
    </w:r>
    <w:r w:rsidR="00C425A4">
      <w:rPr>
        <w:b/>
        <w:noProof/>
        <w:sz w:val="22"/>
        <w:szCs w:val="22"/>
      </w:rPr>
      <w:t>1</w:t>
    </w:r>
    <w:r w:rsidRPr="00A3743A">
      <w:rPr>
        <w:b/>
        <w:sz w:val="22"/>
        <w:szCs w:val="22"/>
      </w:rPr>
      <w:fldChar w:fldCharType="end"/>
    </w:r>
  </w:p>
  <w:p w:rsidR="00C05813" w:rsidRDefault="00C0581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5BC" w:rsidRDefault="00E245BC" w:rsidP="00A3743A">
      <w:r>
        <w:separator/>
      </w:r>
    </w:p>
  </w:footnote>
  <w:footnote w:type="continuationSeparator" w:id="1">
    <w:p w:rsidR="00E245BC" w:rsidRDefault="00E245BC" w:rsidP="00A374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506B7D8"/>
    <w:multiLevelType w:val="hybridMultilevel"/>
    <w:tmpl w:val="BDC950D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hd w:val="clear" w:color="auto" w:fill="FFFFFF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Liberation Serif" w:hAnsi="Liberation Serif" w:cs="Liberation Serif" w:hint="default"/>
        <w:sz w:val="24"/>
        <w:szCs w:val="20"/>
        <w:shd w:val="clear" w:color="auto" w:fill="auto"/>
        <w:vertAlign w:val="superscript"/>
        <w:lang w:val="cs-CZ" w:eastAsia="zh-CN" w:bidi="ar-SA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Liberation Serif" w:hAnsi="Liberation Serif" w:cs="Liberation Serif" w:hint="default"/>
        <w:color w:val="000000"/>
        <w:sz w:val="22"/>
        <w:shd w:val="clear" w:color="auto" w:fill="FFFF00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cs="Times New Roman" w:hint="default"/>
        <w:position w:val="0"/>
        <w:sz w:val="24"/>
        <w:shd w:val="clear" w:color="auto" w:fill="FFFFFF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Liberation Serif" w:hAnsi="Liberation Serif" w:cs="Liberation Serif" w:hint="default"/>
        <w:vertAlign w:val="superscript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cs="Times New Roman" w:hint="default"/>
        <w:position w:val="0"/>
        <w:sz w:val="24"/>
        <w:shd w:val="clear" w:color="auto" w:fill="FFFFFF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position w:val="0"/>
        <w:sz w:val="24"/>
        <w:shd w:val="clear" w:color="auto" w:fill="FFFFFF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  <w:position w:val="0"/>
        <w:sz w:val="24"/>
        <w:shd w:val="clear" w:color="auto" w:fill="FFFFFF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01013B67"/>
    <w:multiLevelType w:val="hybridMultilevel"/>
    <w:tmpl w:val="86140D9A"/>
    <w:lvl w:ilvl="0" w:tplc="001EED6A">
      <w:start w:val="2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7">
    <w:nsid w:val="0D9A07D4"/>
    <w:multiLevelType w:val="singleLevel"/>
    <w:tmpl w:val="FFF292E0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8">
    <w:nsid w:val="10C80AA6"/>
    <w:multiLevelType w:val="multilevel"/>
    <w:tmpl w:val="69DC949A"/>
    <w:lvl w:ilvl="0">
      <w:start w:val="1"/>
      <w:numFmt w:val="upperLetter"/>
      <w:pStyle w:val="Nadpis9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,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156B69E0"/>
    <w:multiLevelType w:val="hybridMultilevel"/>
    <w:tmpl w:val="F9665DA8"/>
    <w:lvl w:ilvl="0" w:tplc="E32A77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DD82562"/>
    <w:multiLevelType w:val="hybridMultilevel"/>
    <w:tmpl w:val="CAA0E536"/>
    <w:lvl w:ilvl="0" w:tplc="B492B352">
      <w:start w:val="2"/>
      <w:numFmt w:val="upperLetter"/>
      <w:lvlText w:val="%1."/>
      <w:lvlJc w:val="left"/>
      <w:pPr>
        <w:tabs>
          <w:tab w:val="num" w:pos="3525"/>
        </w:tabs>
        <w:ind w:left="3525" w:hanging="64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1">
    <w:nsid w:val="226067DC"/>
    <w:multiLevelType w:val="hybridMultilevel"/>
    <w:tmpl w:val="ED3A7F08"/>
    <w:lvl w:ilvl="0" w:tplc="D8CE09A2">
      <w:start w:val="4"/>
      <w:numFmt w:val="upperLetter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2">
    <w:nsid w:val="2A8DD06D"/>
    <w:multiLevelType w:val="hybridMultilevel"/>
    <w:tmpl w:val="FFC51C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C90438A"/>
    <w:multiLevelType w:val="hybridMultilevel"/>
    <w:tmpl w:val="B0DEDF82"/>
    <w:lvl w:ilvl="0" w:tplc="E32A77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0E42AEE"/>
    <w:multiLevelType w:val="hybridMultilevel"/>
    <w:tmpl w:val="421ED71C"/>
    <w:lvl w:ilvl="0" w:tplc="CC3CC9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98441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25A25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FE2F9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46444A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DF439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52281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6A4F5F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5283D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429F08D2"/>
    <w:multiLevelType w:val="hybridMultilevel"/>
    <w:tmpl w:val="298C69BE"/>
    <w:lvl w:ilvl="0" w:tplc="48B24B9C">
      <w:start w:val="3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16">
    <w:nsid w:val="47072BA4"/>
    <w:multiLevelType w:val="hybridMultilevel"/>
    <w:tmpl w:val="ED08D3DE"/>
    <w:lvl w:ilvl="0" w:tplc="387C4F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8145882"/>
    <w:multiLevelType w:val="hybridMultilevel"/>
    <w:tmpl w:val="0A32A3CE"/>
    <w:lvl w:ilvl="0" w:tplc="C8B2F27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CE39AA"/>
    <w:multiLevelType w:val="hybridMultilevel"/>
    <w:tmpl w:val="C3A085C0"/>
    <w:lvl w:ilvl="0" w:tplc="DC30A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B2D4CE2"/>
    <w:multiLevelType w:val="hybridMultilevel"/>
    <w:tmpl w:val="2EBC55CA"/>
    <w:lvl w:ilvl="0" w:tplc="3AB480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59D1E2A"/>
    <w:multiLevelType w:val="hybridMultilevel"/>
    <w:tmpl w:val="F6DE5DCC"/>
    <w:lvl w:ilvl="0" w:tplc="E32A774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75649EF"/>
    <w:multiLevelType w:val="hybridMultilevel"/>
    <w:tmpl w:val="70A022C2"/>
    <w:lvl w:ilvl="0" w:tplc="E84EB198">
      <w:start w:val="1"/>
      <w:numFmt w:val="upperLetter"/>
      <w:pStyle w:val="Nadpis7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  <w:bCs/>
        <w:i w:val="0"/>
        <w:iCs w:val="0"/>
        <w:sz w:val="28"/>
        <w:szCs w:val="28"/>
      </w:rPr>
    </w:lvl>
    <w:lvl w:ilvl="1" w:tplc="04050019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0405000F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0405000F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22">
    <w:nsid w:val="5A1E05CD"/>
    <w:multiLevelType w:val="hybridMultilevel"/>
    <w:tmpl w:val="54E4003A"/>
    <w:lvl w:ilvl="0" w:tplc="E32A77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5B3F44B5"/>
    <w:multiLevelType w:val="hybridMultilevel"/>
    <w:tmpl w:val="F342E398"/>
    <w:lvl w:ilvl="0" w:tplc="040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F72CBA"/>
    <w:multiLevelType w:val="hybridMultilevel"/>
    <w:tmpl w:val="20D61242"/>
    <w:lvl w:ilvl="0" w:tplc="C9C8B3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5EFB01BF"/>
    <w:multiLevelType w:val="hybridMultilevel"/>
    <w:tmpl w:val="31DAFCBA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hd w:val="clear" w:color="auto" w:fill="FFFFF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1F5625"/>
    <w:multiLevelType w:val="hybridMultilevel"/>
    <w:tmpl w:val="4CB6348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1"/>
  </w:num>
  <w:num w:numId="4">
    <w:abstractNumId w:val="20"/>
  </w:num>
  <w:num w:numId="5">
    <w:abstractNumId w:val="16"/>
  </w:num>
  <w:num w:numId="6">
    <w:abstractNumId w:val="7"/>
  </w:num>
  <w:num w:numId="7">
    <w:abstractNumId w:val="8"/>
  </w:num>
  <w:num w:numId="8">
    <w:abstractNumId w:val="22"/>
  </w:num>
  <w:num w:numId="9">
    <w:abstractNumId w:val="15"/>
  </w:num>
  <w:num w:numId="10">
    <w:abstractNumId w:val="9"/>
  </w:num>
  <w:num w:numId="11">
    <w:abstractNumId w:val="17"/>
  </w:num>
  <w:num w:numId="12">
    <w:abstractNumId w:val="21"/>
    <w:lvlOverride w:ilvl="0">
      <w:startOverride w:val="1"/>
    </w:lvlOverride>
  </w:num>
  <w:num w:numId="13">
    <w:abstractNumId w:val="24"/>
  </w:num>
  <w:num w:numId="14">
    <w:abstractNumId w:val="14"/>
  </w:num>
  <w:num w:numId="15">
    <w:abstractNumId w:val="13"/>
  </w:num>
  <w:num w:numId="16">
    <w:abstractNumId w:val="18"/>
  </w:num>
  <w:num w:numId="17">
    <w:abstractNumId w:val="12"/>
  </w:num>
  <w:num w:numId="18">
    <w:abstractNumId w:val="0"/>
  </w:num>
  <w:num w:numId="19">
    <w:abstractNumId w:val="26"/>
  </w:num>
  <w:num w:numId="20">
    <w:abstractNumId w:val="6"/>
  </w:num>
  <w:num w:numId="21">
    <w:abstractNumId w:val="23"/>
  </w:num>
  <w:num w:numId="22">
    <w:abstractNumId w:val="19"/>
  </w:num>
  <w:num w:numId="23">
    <w:abstractNumId w:val="1"/>
  </w:num>
  <w:num w:numId="24">
    <w:abstractNumId w:val="2"/>
  </w:num>
  <w:num w:numId="25">
    <w:abstractNumId w:val="3"/>
  </w:num>
  <w:num w:numId="26">
    <w:abstractNumId w:val="4"/>
  </w:num>
  <w:num w:numId="27">
    <w:abstractNumId w:val="5"/>
  </w:num>
  <w:num w:numId="2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85B8A"/>
    <w:rsid w:val="00000E1C"/>
    <w:rsid w:val="00004701"/>
    <w:rsid w:val="00011F1E"/>
    <w:rsid w:val="00012D97"/>
    <w:rsid w:val="00013AE0"/>
    <w:rsid w:val="00022BB6"/>
    <w:rsid w:val="0003095D"/>
    <w:rsid w:val="00032E51"/>
    <w:rsid w:val="00033D04"/>
    <w:rsid w:val="0003544F"/>
    <w:rsid w:val="000356B5"/>
    <w:rsid w:val="00036ED5"/>
    <w:rsid w:val="00037FF8"/>
    <w:rsid w:val="00044C7C"/>
    <w:rsid w:val="000512BF"/>
    <w:rsid w:val="00055EF9"/>
    <w:rsid w:val="000618EB"/>
    <w:rsid w:val="000629B8"/>
    <w:rsid w:val="00065D55"/>
    <w:rsid w:val="0006781B"/>
    <w:rsid w:val="00075326"/>
    <w:rsid w:val="0009576B"/>
    <w:rsid w:val="00095B4D"/>
    <w:rsid w:val="000A02A3"/>
    <w:rsid w:val="000A1381"/>
    <w:rsid w:val="000A5E7A"/>
    <w:rsid w:val="000B5080"/>
    <w:rsid w:val="000B5FA5"/>
    <w:rsid w:val="000C16E7"/>
    <w:rsid w:val="000C4CEF"/>
    <w:rsid w:val="000C5577"/>
    <w:rsid w:val="000D4898"/>
    <w:rsid w:val="000E2969"/>
    <w:rsid w:val="000E46E5"/>
    <w:rsid w:val="000E612C"/>
    <w:rsid w:val="000F013A"/>
    <w:rsid w:val="000F0CA1"/>
    <w:rsid w:val="00100E5F"/>
    <w:rsid w:val="001029CD"/>
    <w:rsid w:val="001215F9"/>
    <w:rsid w:val="001270FE"/>
    <w:rsid w:val="0012769C"/>
    <w:rsid w:val="001307B5"/>
    <w:rsid w:val="0016562F"/>
    <w:rsid w:val="00173BC3"/>
    <w:rsid w:val="00175464"/>
    <w:rsid w:val="00177E33"/>
    <w:rsid w:val="00185B8A"/>
    <w:rsid w:val="00196ACC"/>
    <w:rsid w:val="001A1090"/>
    <w:rsid w:val="001A3033"/>
    <w:rsid w:val="001A488F"/>
    <w:rsid w:val="001A5D90"/>
    <w:rsid w:val="001B1B68"/>
    <w:rsid w:val="001B4CB5"/>
    <w:rsid w:val="001B6010"/>
    <w:rsid w:val="001B7A66"/>
    <w:rsid w:val="001C056D"/>
    <w:rsid w:val="001C32A6"/>
    <w:rsid w:val="001C6BA5"/>
    <w:rsid w:val="001D5F0A"/>
    <w:rsid w:val="001D5F35"/>
    <w:rsid w:val="001E2A75"/>
    <w:rsid w:val="001E3F2A"/>
    <w:rsid w:val="001F7A7D"/>
    <w:rsid w:val="00202696"/>
    <w:rsid w:val="0021362B"/>
    <w:rsid w:val="00214247"/>
    <w:rsid w:val="00222200"/>
    <w:rsid w:val="002262FD"/>
    <w:rsid w:val="00231D8E"/>
    <w:rsid w:val="00232025"/>
    <w:rsid w:val="00236340"/>
    <w:rsid w:val="002453D9"/>
    <w:rsid w:val="002457E6"/>
    <w:rsid w:val="0025518E"/>
    <w:rsid w:val="002558EF"/>
    <w:rsid w:val="00255E52"/>
    <w:rsid w:val="002602A6"/>
    <w:rsid w:val="002650AF"/>
    <w:rsid w:val="002650BB"/>
    <w:rsid w:val="002773AD"/>
    <w:rsid w:val="00277956"/>
    <w:rsid w:val="00283C6B"/>
    <w:rsid w:val="00295211"/>
    <w:rsid w:val="00297BFB"/>
    <w:rsid w:val="002A3628"/>
    <w:rsid w:val="002B60F5"/>
    <w:rsid w:val="002B77E4"/>
    <w:rsid w:val="002E11D8"/>
    <w:rsid w:val="002E55EB"/>
    <w:rsid w:val="002F01B2"/>
    <w:rsid w:val="002F2F35"/>
    <w:rsid w:val="002F76F2"/>
    <w:rsid w:val="00301DE9"/>
    <w:rsid w:val="00302DB0"/>
    <w:rsid w:val="00307052"/>
    <w:rsid w:val="003110CB"/>
    <w:rsid w:val="003143FE"/>
    <w:rsid w:val="00314F78"/>
    <w:rsid w:val="003226FE"/>
    <w:rsid w:val="00323AC4"/>
    <w:rsid w:val="0032609F"/>
    <w:rsid w:val="003354E3"/>
    <w:rsid w:val="00337179"/>
    <w:rsid w:val="0034564D"/>
    <w:rsid w:val="00350F5E"/>
    <w:rsid w:val="00355610"/>
    <w:rsid w:val="003574BA"/>
    <w:rsid w:val="003664EB"/>
    <w:rsid w:val="003725FA"/>
    <w:rsid w:val="00384C62"/>
    <w:rsid w:val="00385FB7"/>
    <w:rsid w:val="00392C15"/>
    <w:rsid w:val="003936BA"/>
    <w:rsid w:val="00394981"/>
    <w:rsid w:val="003A217B"/>
    <w:rsid w:val="003A7F0F"/>
    <w:rsid w:val="003B230A"/>
    <w:rsid w:val="003B2B33"/>
    <w:rsid w:val="003B36B3"/>
    <w:rsid w:val="003C4CAE"/>
    <w:rsid w:val="003D45EB"/>
    <w:rsid w:val="003E2C20"/>
    <w:rsid w:val="003E3DAD"/>
    <w:rsid w:val="003E44D7"/>
    <w:rsid w:val="003F6E03"/>
    <w:rsid w:val="0040544B"/>
    <w:rsid w:val="00430737"/>
    <w:rsid w:val="00431F79"/>
    <w:rsid w:val="0043720B"/>
    <w:rsid w:val="004409C4"/>
    <w:rsid w:val="004414C7"/>
    <w:rsid w:val="0045697F"/>
    <w:rsid w:val="00457F16"/>
    <w:rsid w:val="00462330"/>
    <w:rsid w:val="00474B38"/>
    <w:rsid w:val="0047539A"/>
    <w:rsid w:val="004771B0"/>
    <w:rsid w:val="00484288"/>
    <w:rsid w:val="0048443A"/>
    <w:rsid w:val="00484DA9"/>
    <w:rsid w:val="0048690D"/>
    <w:rsid w:val="00495E98"/>
    <w:rsid w:val="004A20FF"/>
    <w:rsid w:val="004A509A"/>
    <w:rsid w:val="004A58A9"/>
    <w:rsid w:val="004A71B9"/>
    <w:rsid w:val="004A7577"/>
    <w:rsid w:val="004B24CB"/>
    <w:rsid w:val="004B30CC"/>
    <w:rsid w:val="004B579B"/>
    <w:rsid w:val="004B66AE"/>
    <w:rsid w:val="004C1610"/>
    <w:rsid w:val="004C3BD4"/>
    <w:rsid w:val="004C685E"/>
    <w:rsid w:val="004C6F2B"/>
    <w:rsid w:val="004C7A3B"/>
    <w:rsid w:val="004D328C"/>
    <w:rsid w:val="004F1011"/>
    <w:rsid w:val="004F2F87"/>
    <w:rsid w:val="004F32E9"/>
    <w:rsid w:val="00502515"/>
    <w:rsid w:val="0051118D"/>
    <w:rsid w:val="00521982"/>
    <w:rsid w:val="00521C2B"/>
    <w:rsid w:val="00530A57"/>
    <w:rsid w:val="005325C0"/>
    <w:rsid w:val="00537E3F"/>
    <w:rsid w:val="005415D0"/>
    <w:rsid w:val="00543EC3"/>
    <w:rsid w:val="00544867"/>
    <w:rsid w:val="00545049"/>
    <w:rsid w:val="0054573E"/>
    <w:rsid w:val="00546AB1"/>
    <w:rsid w:val="00571478"/>
    <w:rsid w:val="00573346"/>
    <w:rsid w:val="00586B9D"/>
    <w:rsid w:val="00591E6A"/>
    <w:rsid w:val="00593D30"/>
    <w:rsid w:val="005A7852"/>
    <w:rsid w:val="005B2B0F"/>
    <w:rsid w:val="005B49DE"/>
    <w:rsid w:val="005B5463"/>
    <w:rsid w:val="005B60A4"/>
    <w:rsid w:val="005C3F65"/>
    <w:rsid w:val="005C6AF2"/>
    <w:rsid w:val="005D18BF"/>
    <w:rsid w:val="005D66C1"/>
    <w:rsid w:val="005D6D88"/>
    <w:rsid w:val="005D732B"/>
    <w:rsid w:val="005E5FC4"/>
    <w:rsid w:val="005F00E4"/>
    <w:rsid w:val="00603EDF"/>
    <w:rsid w:val="00605536"/>
    <w:rsid w:val="006145C3"/>
    <w:rsid w:val="00614CCD"/>
    <w:rsid w:val="00614DFC"/>
    <w:rsid w:val="00616BE3"/>
    <w:rsid w:val="006175F7"/>
    <w:rsid w:val="00621D16"/>
    <w:rsid w:val="0062376B"/>
    <w:rsid w:val="00626CE1"/>
    <w:rsid w:val="006335D3"/>
    <w:rsid w:val="00633ED8"/>
    <w:rsid w:val="0063526F"/>
    <w:rsid w:val="00635901"/>
    <w:rsid w:val="00637EA1"/>
    <w:rsid w:val="006406D6"/>
    <w:rsid w:val="00642A93"/>
    <w:rsid w:val="00651B04"/>
    <w:rsid w:val="0066243E"/>
    <w:rsid w:val="00666697"/>
    <w:rsid w:val="00667A20"/>
    <w:rsid w:val="0067161B"/>
    <w:rsid w:val="00672BE4"/>
    <w:rsid w:val="006819B1"/>
    <w:rsid w:val="00683D69"/>
    <w:rsid w:val="00690902"/>
    <w:rsid w:val="00693F6D"/>
    <w:rsid w:val="0069621A"/>
    <w:rsid w:val="00697C31"/>
    <w:rsid w:val="006A2B71"/>
    <w:rsid w:val="006A6052"/>
    <w:rsid w:val="006A672D"/>
    <w:rsid w:val="006B3690"/>
    <w:rsid w:val="006C193F"/>
    <w:rsid w:val="006C3E95"/>
    <w:rsid w:val="006C4445"/>
    <w:rsid w:val="006C53BF"/>
    <w:rsid w:val="006D1967"/>
    <w:rsid w:val="006D5C1E"/>
    <w:rsid w:val="006E4B84"/>
    <w:rsid w:val="006E7643"/>
    <w:rsid w:val="006F381B"/>
    <w:rsid w:val="006F573B"/>
    <w:rsid w:val="006F5F73"/>
    <w:rsid w:val="006F6D34"/>
    <w:rsid w:val="006F7A6E"/>
    <w:rsid w:val="00700ECB"/>
    <w:rsid w:val="007024FC"/>
    <w:rsid w:val="00710E22"/>
    <w:rsid w:val="00715008"/>
    <w:rsid w:val="00715E37"/>
    <w:rsid w:val="0073714D"/>
    <w:rsid w:val="007457F6"/>
    <w:rsid w:val="00745D9C"/>
    <w:rsid w:val="00746273"/>
    <w:rsid w:val="00753D75"/>
    <w:rsid w:val="00753E3D"/>
    <w:rsid w:val="007628B8"/>
    <w:rsid w:val="007638B7"/>
    <w:rsid w:val="007649D2"/>
    <w:rsid w:val="00776AAE"/>
    <w:rsid w:val="00777425"/>
    <w:rsid w:val="007809D2"/>
    <w:rsid w:val="007868DC"/>
    <w:rsid w:val="00791DD9"/>
    <w:rsid w:val="00796F87"/>
    <w:rsid w:val="007A06CF"/>
    <w:rsid w:val="007A4F20"/>
    <w:rsid w:val="007B0814"/>
    <w:rsid w:val="007B781B"/>
    <w:rsid w:val="007C16B0"/>
    <w:rsid w:val="007C38DB"/>
    <w:rsid w:val="007C6361"/>
    <w:rsid w:val="007D0EA9"/>
    <w:rsid w:val="007D6B07"/>
    <w:rsid w:val="007D6B23"/>
    <w:rsid w:val="007E4E72"/>
    <w:rsid w:val="00800EFA"/>
    <w:rsid w:val="00807508"/>
    <w:rsid w:val="0081592A"/>
    <w:rsid w:val="0082068A"/>
    <w:rsid w:val="00821566"/>
    <w:rsid w:val="00822A67"/>
    <w:rsid w:val="00822E46"/>
    <w:rsid w:val="00824B57"/>
    <w:rsid w:val="00826844"/>
    <w:rsid w:val="00826975"/>
    <w:rsid w:val="00826EE1"/>
    <w:rsid w:val="00827186"/>
    <w:rsid w:val="00831E79"/>
    <w:rsid w:val="00831FD6"/>
    <w:rsid w:val="008330FB"/>
    <w:rsid w:val="00835950"/>
    <w:rsid w:val="00844981"/>
    <w:rsid w:val="00850A8C"/>
    <w:rsid w:val="00855094"/>
    <w:rsid w:val="00860165"/>
    <w:rsid w:val="008629A2"/>
    <w:rsid w:val="008652E4"/>
    <w:rsid w:val="008670CA"/>
    <w:rsid w:val="00867E38"/>
    <w:rsid w:val="008736F9"/>
    <w:rsid w:val="00881F1F"/>
    <w:rsid w:val="008847E4"/>
    <w:rsid w:val="0089109F"/>
    <w:rsid w:val="008A0034"/>
    <w:rsid w:val="008A785C"/>
    <w:rsid w:val="008A7A43"/>
    <w:rsid w:val="008B398B"/>
    <w:rsid w:val="008B5F70"/>
    <w:rsid w:val="008C20AE"/>
    <w:rsid w:val="008C4D37"/>
    <w:rsid w:val="008D4284"/>
    <w:rsid w:val="008E3329"/>
    <w:rsid w:val="00900D5A"/>
    <w:rsid w:val="00904334"/>
    <w:rsid w:val="00914817"/>
    <w:rsid w:val="00920660"/>
    <w:rsid w:val="0092523E"/>
    <w:rsid w:val="0093272D"/>
    <w:rsid w:val="00932DB3"/>
    <w:rsid w:val="00934BD4"/>
    <w:rsid w:val="00936AD3"/>
    <w:rsid w:val="00940727"/>
    <w:rsid w:val="00946ECC"/>
    <w:rsid w:val="00955D48"/>
    <w:rsid w:val="0096639A"/>
    <w:rsid w:val="009759D6"/>
    <w:rsid w:val="00981DD7"/>
    <w:rsid w:val="00986376"/>
    <w:rsid w:val="00990E47"/>
    <w:rsid w:val="00992A1D"/>
    <w:rsid w:val="00992D85"/>
    <w:rsid w:val="00994CE6"/>
    <w:rsid w:val="00996C42"/>
    <w:rsid w:val="009A4D41"/>
    <w:rsid w:val="009B2E3D"/>
    <w:rsid w:val="009B6592"/>
    <w:rsid w:val="009D6403"/>
    <w:rsid w:val="009E394A"/>
    <w:rsid w:val="009F02C9"/>
    <w:rsid w:val="009F5C08"/>
    <w:rsid w:val="00A0229E"/>
    <w:rsid w:val="00A05F67"/>
    <w:rsid w:val="00A07A39"/>
    <w:rsid w:val="00A10F68"/>
    <w:rsid w:val="00A12DE0"/>
    <w:rsid w:val="00A20C9D"/>
    <w:rsid w:val="00A259AE"/>
    <w:rsid w:val="00A301E4"/>
    <w:rsid w:val="00A32CBD"/>
    <w:rsid w:val="00A34087"/>
    <w:rsid w:val="00A3743A"/>
    <w:rsid w:val="00A40D5F"/>
    <w:rsid w:val="00A44289"/>
    <w:rsid w:val="00A54297"/>
    <w:rsid w:val="00A5465B"/>
    <w:rsid w:val="00A56950"/>
    <w:rsid w:val="00A6112D"/>
    <w:rsid w:val="00A637AB"/>
    <w:rsid w:val="00A6406B"/>
    <w:rsid w:val="00A749A7"/>
    <w:rsid w:val="00A800C3"/>
    <w:rsid w:val="00A84960"/>
    <w:rsid w:val="00A85883"/>
    <w:rsid w:val="00A875C8"/>
    <w:rsid w:val="00A91534"/>
    <w:rsid w:val="00A9236F"/>
    <w:rsid w:val="00A9237B"/>
    <w:rsid w:val="00AA0A07"/>
    <w:rsid w:val="00AA1425"/>
    <w:rsid w:val="00AA463E"/>
    <w:rsid w:val="00AB3CAD"/>
    <w:rsid w:val="00AB5B56"/>
    <w:rsid w:val="00AC2D60"/>
    <w:rsid w:val="00AC4EAF"/>
    <w:rsid w:val="00AC5942"/>
    <w:rsid w:val="00AC77D8"/>
    <w:rsid w:val="00AD1FF0"/>
    <w:rsid w:val="00B0583D"/>
    <w:rsid w:val="00B10E58"/>
    <w:rsid w:val="00B15F5E"/>
    <w:rsid w:val="00B17870"/>
    <w:rsid w:val="00B17F73"/>
    <w:rsid w:val="00B304EF"/>
    <w:rsid w:val="00B33941"/>
    <w:rsid w:val="00B43168"/>
    <w:rsid w:val="00B44903"/>
    <w:rsid w:val="00B55A67"/>
    <w:rsid w:val="00B6388F"/>
    <w:rsid w:val="00B75C9F"/>
    <w:rsid w:val="00B84B4C"/>
    <w:rsid w:val="00B90558"/>
    <w:rsid w:val="00BA1E03"/>
    <w:rsid w:val="00BA2A6B"/>
    <w:rsid w:val="00BB3390"/>
    <w:rsid w:val="00BB3EEA"/>
    <w:rsid w:val="00BB4D77"/>
    <w:rsid w:val="00BB7839"/>
    <w:rsid w:val="00BD2FE3"/>
    <w:rsid w:val="00BE2059"/>
    <w:rsid w:val="00BE3CCB"/>
    <w:rsid w:val="00BF2206"/>
    <w:rsid w:val="00BF5651"/>
    <w:rsid w:val="00BF6C44"/>
    <w:rsid w:val="00C00C5B"/>
    <w:rsid w:val="00C021E9"/>
    <w:rsid w:val="00C04486"/>
    <w:rsid w:val="00C05813"/>
    <w:rsid w:val="00C06021"/>
    <w:rsid w:val="00C063B8"/>
    <w:rsid w:val="00C1182A"/>
    <w:rsid w:val="00C11D1A"/>
    <w:rsid w:val="00C148BD"/>
    <w:rsid w:val="00C21C7C"/>
    <w:rsid w:val="00C2224B"/>
    <w:rsid w:val="00C271F1"/>
    <w:rsid w:val="00C410E5"/>
    <w:rsid w:val="00C422E2"/>
    <w:rsid w:val="00C425A4"/>
    <w:rsid w:val="00C42890"/>
    <w:rsid w:val="00C43F00"/>
    <w:rsid w:val="00C43FCC"/>
    <w:rsid w:val="00C45A37"/>
    <w:rsid w:val="00C51F6E"/>
    <w:rsid w:val="00C70F39"/>
    <w:rsid w:val="00C71528"/>
    <w:rsid w:val="00C7433A"/>
    <w:rsid w:val="00C761EC"/>
    <w:rsid w:val="00C7721C"/>
    <w:rsid w:val="00C82158"/>
    <w:rsid w:val="00C82F99"/>
    <w:rsid w:val="00C91BD1"/>
    <w:rsid w:val="00CA0FB6"/>
    <w:rsid w:val="00CC01E8"/>
    <w:rsid w:val="00CC3939"/>
    <w:rsid w:val="00CC4AC2"/>
    <w:rsid w:val="00CD0D14"/>
    <w:rsid w:val="00CD4C27"/>
    <w:rsid w:val="00CD6AF0"/>
    <w:rsid w:val="00CE07A3"/>
    <w:rsid w:val="00CE3B1E"/>
    <w:rsid w:val="00CF2AD7"/>
    <w:rsid w:val="00D018D9"/>
    <w:rsid w:val="00D06364"/>
    <w:rsid w:val="00D167C5"/>
    <w:rsid w:val="00D27AD3"/>
    <w:rsid w:val="00D36F62"/>
    <w:rsid w:val="00D373EA"/>
    <w:rsid w:val="00D409A5"/>
    <w:rsid w:val="00D40B40"/>
    <w:rsid w:val="00D41B5C"/>
    <w:rsid w:val="00D42004"/>
    <w:rsid w:val="00D512FF"/>
    <w:rsid w:val="00D54E8B"/>
    <w:rsid w:val="00D56B23"/>
    <w:rsid w:val="00D61601"/>
    <w:rsid w:val="00D63FBE"/>
    <w:rsid w:val="00D67F05"/>
    <w:rsid w:val="00D70C5D"/>
    <w:rsid w:val="00D80CEE"/>
    <w:rsid w:val="00D84D8E"/>
    <w:rsid w:val="00D90D49"/>
    <w:rsid w:val="00DA3A5E"/>
    <w:rsid w:val="00DA6783"/>
    <w:rsid w:val="00DB118D"/>
    <w:rsid w:val="00DB64B8"/>
    <w:rsid w:val="00DC2CE9"/>
    <w:rsid w:val="00DD5EBA"/>
    <w:rsid w:val="00DE003B"/>
    <w:rsid w:val="00DE62AB"/>
    <w:rsid w:val="00DF1C75"/>
    <w:rsid w:val="00E02525"/>
    <w:rsid w:val="00E11981"/>
    <w:rsid w:val="00E13F6A"/>
    <w:rsid w:val="00E14E5B"/>
    <w:rsid w:val="00E200DB"/>
    <w:rsid w:val="00E204E0"/>
    <w:rsid w:val="00E216FB"/>
    <w:rsid w:val="00E245BC"/>
    <w:rsid w:val="00E25A8C"/>
    <w:rsid w:val="00E26F22"/>
    <w:rsid w:val="00E35E55"/>
    <w:rsid w:val="00E46EEC"/>
    <w:rsid w:val="00E519C2"/>
    <w:rsid w:val="00E600D1"/>
    <w:rsid w:val="00E60C7A"/>
    <w:rsid w:val="00E62BA8"/>
    <w:rsid w:val="00E7317B"/>
    <w:rsid w:val="00E8174F"/>
    <w:rsid w:val="00E81B86"/>
    <w:rsid w:val="00E84DB1"/>
    <w:rsid w:val="00E87FBB"/>
    <w:rsid w:val="00EA27EA"/>
    <w:rsid w:val="00EA30C4"/>
    <w:rsid w:val="00EA5D96"/>
    <w:rsid w:val="00EB358B"/>
    <w:rsid w:val="00EC6E92"/>
    <w:rsid w:val="00EE0266"/>
    <w:rsid w:val="00EF2146"/>
    <w:rsid w:val="00EF2A4C"/>
    <w:rsid w:val="00F10A01"/>
    <w:rsid w:val="00F169AF"/>
    <w:rsid w:val="00F2520C"/>
    <w:rsid w:val="00F3219A"/>
    <w:rsid w:val="00F32A83"/>
    <w:rsid w:val="00F3373C"/>
    <w:rsid w:val="00F3705D"/>
    <w:rsid w:val="00F47EC0"/>
    <w:rsid w:val="00F50396"/>
    <w:rsid w:val="00F53436"/>
    <w:rsid w:val="00F54EC8"/>
    <w:rsid w:val="00F566C0"/>
    <w:rsid w:val="00F603C7"/>
    <w:rsid w:val="00F6045B"/>
    <w:rsid w:val="00F626A3"/>
    <w:rsid w:val="00F701BC"/>
    <w:rsid w:val="00F75202"/>
    <w:rsid w:val="00F92111"/>
    <w:rsid w:val="00FA746B"/>
    <w:rsid w:val="00FB0721"/>
    <w:rsid w:val="00FB085D"/>
    <w:rsid w:val="00FC1427"/>
    <w:rsid w:val="00FD0418"/>
    <w:rsid w:val="00FD3D79"/>
    <w:rsid w:val="00FE53B6"/>
    <w:rsid w:val="00FF6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annotation text" w:unhideWhenUsed="1"/>
    <w:lsdException w:name="header" w:uiPriority="0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FollowedHyperlink" w:unhideWhenUsed="1"/>
    <w:lsdException w:name="Strong" w:semiHidden="0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E46EEC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E46EEC"/>
    <w:pPr>
      <w:keepNext/>
      <w:spacing w:line="360" w:lineRule="auto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E46EEC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E46EEC"/>
    <w:pPr>
      <w:keepNext/>
      <w:jc w:val="center"/>
      <w:outlineLvl w:val="2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E46EEC"/>
    <w:pPr>
      <w:keepNext/>
      <w:tabs>
        <w:tab w:val="left" w:pos="6633"/>
      </w:tabs>
      <w:jc w:val="center"/>
      <w:outlineLvl w:val="3"/>
    </w:pPr>
    <w:rPr>
      <w:b/>
      <w:bCs/>
      <w:caps/>
      <w:sz w:val="60"/>
      <w:szCs w:val="60"/>
    </w:rPr>
  </w:style>
  <w:style w:type="paragraph" w:styleId="Nadpis5">
    <w:name w:val="heading 5"/>
    <w:basedOn w:val="Normln"/>
    <w:next w:val="Normln"/>
    <w:link w:val="Nadpis5Char"/>
    <w:uiPriority w:val="99"/>
    <w:qFormat/>
    <w:rsid w:val="00E46EEC"/>
    <w:pPr>
      <w:keepNext/>
      <w:outlineLvl w:val="4"/>
    </w:pPr>
    <w:rPr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E46EEC"/>
    <w:pPr>
      <w:keepNext/>
      <w:tabs>
        <w:tab w:val="num" w:pos="2062"/>
        <w:tab w:val="left" w:pos="3060"/>
      </w:tabs>
      <w:spacing w:line="360" w:lineRule="auto"/>
      <w:ind w:left="2062" w:hanging="360"/>
      <w:outlineLvl w:val="5"/>
    </w:pPr>
    <w:rPr>
      <w:b/>
      <w:bCs/>
      <w:caps/>
      <w:sz w:val="28"/>
      <w:szCs w:val="28"/>
    </w:rPr>
  </w:style>
  <w:style w:type="paragraph" w:styleId="Nadpis7">
    <w:name w:val="heading 7"/>
    <w:basedOn w:val="Normln"/>
    <w:next w:val="Normln"/>
    <w:link w:val="Nadpis7Char"/>
    <w:uiPriority w:val="99"/>
    <w:qFormat/>
    <w:rsid w:val="00E46EEC"/>
    <w:pPr>
      <w:keepNext/>
      <w:numPr>
        <w:numId w:val="3"/>
      </w:numPr>
      <w:tabs>
        <w:tab w:val="left" w:pos="2700"/>
      </w:tabs>
      <w:spacing w:line="360" w:lineRule="auto"/>
      <w:outlineLvl w:val="6"/>
    </w:pPr>
    <w:rPr>
      <w:b/>
      <w:bCs/>
      <w:cap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E46EEC"/>
    <w:pPr>
      <w:keepNext/>
      <w:tabs>
        <w:tab w:val="left" w:pos="1440"/>
        <w:tab w:val="left" w:pos="5400"/>
      </w:tabs>
      <w:jc w:val="both"/>
      <w:outlineLvl w:val="7"/>
    </w:pPr>
    <w:rPr>
      <w:b/>
      <w:bCs/>
      <w:sz w:val="28"/>
      <w:szCs w:val="28"/>
    </w:rPr>
  </w:style>
  <w:style w:type="paragraph" w:styleId="Nadpis9">
    <w:name w:val="heading 9"/>
    <w:basedOn w:val="Normln"/>
    <w:next w:val="Normln"/>
    <w:link w:val="Nadpis9Char"/>
    <w:uiPriority w:val="99"/>
    <w:qFormat/>
    <w:rsid w:val="00E46EEC"/>
    <w:pPr>
      <w:keepNext/>
      <w:numPr>
        <w:numId w:val="7"/>
      </w:numPr>
      <w:outlineLvl w:val="8"/>
    </w:pPr>
    <w:rPr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35B7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35B7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35B7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35B7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35B7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35B7E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35B7E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35B7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35B7E"/>
    <w:rPr>
      <w:rFonts w:ascii="Cambria" w:eastAsia="Times New Roman" w:hAnsi="Cambria" w:cs="Times New Roman"/>
    </w:rPr>
  </w:style>
  <w:style w:type="paragraph" w:styleId="Zkladntext">
    <w:name w:val="Body Text"/>
    <w:basedOn w:val="Normln"/>
    <w:link w:val="ZkladntextChar"/>
    <w:uiPriority w:val="99"/>
    <w:semiHidden/>
    <w:rsid w:val="00E46EEC"/>
    <w:pPr>
      <w:spacing w:line="36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5B7E"/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rsid w:val="00E46EEC"/>
    <w:pPr>
      <w:tabs>
        <w:tab w:val="center" w:pos="4536"/>
        <w:tab w:val="right" w:pos="9072"/>
      </w:tabs>
    </w:pPr>
    <w:rPr>
      <w:spacing w:val="24"/>
      <w:sz w:val="28"/>
      <w:szCs w:val="28"/>
    </w:rPr>
  </w:style>
  <w:style w:type="character" w:customStyle="1" w:styleId="ZpatChar">
    <w:name w:val="Zápatí Char"/>
    <w:basedOn w:val="Standardnpsmoodstavce"/>
    <w:link w:val="Zpat"/>
    <w:uiPriority w:val="99"/>
    <w:rsid w:val="00735B7E"/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E46EEC"/>
    <w:rPr>
      <w:rFonts w:ascii="Arial" w:hAnsi="Arial" w:cs="Arial"/>
      <w:b/>
      <w:bCs/>
    </w:rPr>
  </w:style>
  <w:style w:type="paragraph" w:styleId="Zkladntext2">
    <w:name w:val="Body Text 2"/>
    <w:basedOn w:val="Normln"/>
    <w:link w:val="Zkladntext2Char"/>
    <w:uiPriority w:val="99"/>
    <w:semiHidden/>
    <w:rsid w:val="00E46EEC"/>
    <w:pPr>
      <w:tabs>
        <w:tab w:val="left" w:pos="1440"/>
        <w:tab w:val="left" w:pos="5400"/>
      </w:tabs>
      <w:jc w:val="both"/>
    </w:pPr>
    <w:rPr>
      <w:sz w:val="28"/>
      <w:szCs w:val="28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35B7E"/>
    <w:rPr>
      <w:rFonts w:ascii="Arial" w:hAnsi="Arial" w:cs="Arial"/>
    </w:rPr>
  </w:style>
  <w:style w:type="paragraph" w:customStyle="1" w:styleId="Import0">
    <w:name w:val="Import 0"/>
    <w:basedOn w:val="Normln"/>
    <w:uiPriority w:val="99"/>
    <w:rsid w:val="00E46EEC"/>
    <w:pPr>
      <w:widowControl w:val="0"/>
      <w:suppressAutoHyphens/>
      <w:spacing w:line="288" w:lineRule="auto"/>
    </w:pPr>
    <w:rPr>
      <w:rFonts w:ascii="Courier New" w:hAnsi="Courier New" w:cs="Courier New"/>
    </w:rPr>
  </w:style>
  <w:style w:type="paragraph" w:customStyle="1" w:styleId="Import8">
    <w:name w:val="Import 8"/>
    <w:basedOn w:val="Import0"/>
    <w:uiPriority w:val="99"/>
    <w:rsid w:val="00E46EEC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6" w:lineRule="auto"/>
    </w:pPr>
  </w:style>
  <w:style w:type="paragraph" w:styleId="Zkladntextodsazen">
    <w:name w:val="Body Text Indent"/>
    <w:basedOn w:val="Normln"/>
    <w:link w:val="ZkladntextodsazenChar"/>
    <w:uiPriority w:val="99"/>
    <w:semiHidden/>
    <w:rsid w:val="00E46EE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35B7E"/>
    <w:rPr>
      <w:rFonts w:ascii="Arial" w:hAnsi="Arial" w:cs="Arial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E46EEC"/>
    <w:pPr>
      <w:tabs>
        <w:tab w:val="left" w:pos="2520"/>
      </w:tabs>
      <w:ind w:left="2520" w:hanging="2520"/>
    </w:pPr>
    <w:rPr>
      <w:sz w:val="28"/>
      <w:szCs w:val="28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735B7E"/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E46EEC"/>
    <w:pPr>
      <w:tabs>
        <w:tab w:val="left" w:pos="1260"/>
      </w:tabs>
      <w:ind w:left="1260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35B7E"/>
    <w:rPr>
      <w:rFonts w:ascii="Arial" w:hAnsi="Arial" w:cs="Arial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rsid w:val="00E46EEC"/>
    <w:pPr>
      <w:jc w:val="both"/>
    </w:pPr>
    <w:rPr>
      <w:b/>
      <w:bCs/>
      <w:u w:val="single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35B7E"/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semiHidden/>
    <w:rsid w:val="00E46EEC"/>
    <w:rPr>
      <w:color w:val="0000FF"/>
      <w:u w:val="single"/>
    </w:rPr>
  </w:style>
  <w:style w:type="paragraph" w:customStyle="1" w:styleId="Default">
    <w:name w:val="Default"/>
    <w:uiPriority w:val="99"/>
    <w:rsid w:val="000F0C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633E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3ED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A374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3743A"/>
    <w:rPr>
      <w:rFonts w:ascii="Arial" w:hAnsi="Arial" w:cs="Arial"/>
    </w:rPr>
  </w:style>
  <w:style w:type="table" w:styleId="Mkatabulky">
    <w:name w:val="Table Grid"/>
    <w:basedOn w:val="Normlntabulka"/>
    <w:uiPriority w:val="59"/>
    <w:rsid w:val="00A3743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A8588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rzxr">
    <w:name w:val="lrzxr"/>
    <w:basedOn w:val="Standardnpsmoodstavce"/>
    <w:rsid w:val="004F2F87"/>
  </w:style>
  <w:style w:type="paragraph" w:styleId="Odstavecseseznamem">
    <w:name w:val="List Paragraph"/>
    <w:basedOn w:val="Normln"/>
    <w:uiPriority w:val="34"/>
    <w:qFormat/>
    <w:rsid w:val="002650BB"/>
    <w:pPr>
      <w:ind w:left="720"/>
      <w:contextualSpacing/>
    </w:pPr>
  </w:style>
  <w:style w:type="paragraph" w:customStyle="1" w:styleId="Zkladntextodsazen21">
    <w:name w:val="Základní text odsazený 21"/>
    <w:basedOn w:val="Normln"/>
    <w:rsid w:val="00022BB6"/>
    <w:pPr>
      <w:suppressAutoHyphens/>
      <w:spacing w:after="120" w:line="480" w:lineRule="auto"/>
      <w:ind w:left="283"/>
    </w:pPr>
    <w:rPr>
      <w:rFonts w:ascii="Times New Roman" w:hAnsi="Times New Roman" w:cs="Times New Roman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FollowedHyperlink" w:unhideWhenUsed="1"/>
    <w:lsdException w:name="Strong" w:semiHidden="0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E46EEC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E46EEC"/>
    <w:pPr>
      <w:keepNext/>
      <w:spacing w:line="360" w:lineRule="auto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E46EEC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E46EEC"/>
    <w:pPr>
      <w:keepNext/>
      <w:jc w:val="center"/>
      <w:outlineLvl w:val="2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E46EEC"/>
    <w:pPr>
      <w:keepNext/>
      <w:tabs>
        <w:tab w:val="left" w:pos="6633"/>
      </w:tabs>
      <w:jc w:val="center"/>
      <w:outlineLvl w:val="3"/>
    </w:pPr>
    <w:rPr>
      <w:b/>
      <w:bCs/>
      <w:caps/>
      <w:sz w:val="60"/>
      <w:szCs w:val="60"/>
    </w:rPr>
  </w:style>
  <w:style w:type="paragraph" w:styleId="Nadpis5">
    <w:name w:val="heading 5"/>
    <w:basedOn w:val="Normln"/>
    <w:next w:val="Normln"/>
    <w:link w:val="Nadpis5Char"/>
    <w:uiPriority w:val="99"/>
    <w:qFormat/>
    <w:rsid w:val="00E46EEC"/>
    <w:pPr>
      <w:keepNext/>
      <w:outlineLvl w:val="4"/>
    </w:pPr>
    <w:rPr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E46EEC"/>
    <w:pPr>
      <w:keepNext/>
      <w:tabs>
        <w:tab w:val="num" w:pos="2062"/>
        <w:tab w:val="left" w:pos="3060"/>
      </w:tabs>
      <w:spacing w:line="360" w:lineRule="auto"/>
      <w:ind w:left="2062" w:hanging="360"/>
      <w:outlineLvl w:val="5"/>
    </w:pPr>
    <w:rPr>
      <w:b/>
      <w:bCs/>
      <w:caps/>
      <w:sz w:val="28"/>
      <w:szCs w:val="28"/>
    </w:rPr>
  </w:style>
  <w:style w:type="paragraph" w:styleId="Nadpis7">
    <w:name w:val="heading 7"/>
    <w:basedOn w:val="Normln"/>
    <w:next w:val="Normln"/>
    <w:link w:val="Nadpis7Char"/>
    <w:uiPriority w:val="99"/>
    <w:qFormat/>
    <w:rsid w:val="00E46EEC"/>
    <w:pPr>
      <w:keepNext/>
      <w:numPr>
        <w:numId w:val="3"/>
      </w:numPr>
      <w:tabs>
        <w:tab w:val="left" w:pos="2700"/>
      </w:tabs>
      <w:spacing w:line="360" w:lineRule="auto"/>
      <w:outlineLvl w:val="6"/>
    </w:pPr>
    <w:rPr>
      <w:b/>
      <w:bCs/>
      <w:cap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E46EEC"/>
    <w:pPr>
      <w:keepNext/>
      <w:tabs>
        <w:tab w:val="left" w:pos="1440"/>
        <w:tab w:val="left" w:pos="5400"/>
      </w:tabs>
      <w:jc w:val="both"/>
      <w:outlineLvl w:val="7"/>
    </w:pPr>
    <w:rPr>
      <w:b/>
      <w:bCs/>
      <w:sz w:val="28"/>
      <w:szCs w:val="28"/>
    </w:rPr>
  </w:style>
  <w:style w:type="paragraph" w:styleId="Nadpis9">
    <w:name w:val="heading 9"/>
    <w:basedOn w:val="Normln"/>
    <w:next w:val="Normln"/>
    <w:link w:val="Nadpis9Char"/>
    <w:uiPriority w:val="99"/>
    <w:qFormat/>
    <w:rsid w:val="00E46EEC"/>
    <w:pPr>
      <w:keepNext/>
      <w:numPr>
        <w:numId w:val="7"/>
      </w:numPr>
      <w:outlineLvl w:val="8"/>
    </w:pPr>
    <w:rPr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35B7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35B7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35B7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35B7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35B7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35B7E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35B7E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35B7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35B7E"/>
    <w:rPr>
      <w:rFonts w:ascii="Cambria" w:eastAsia="Times New Roman" w:hAnsi="Cambria" w:cs="Times New Roman"/>
    </w:rPr>
  </w:style>
  <w:style w:type="paragraph" w:styleId="Zkladntext">
    <w:name w:val="Body Text"/>
    <w:basedOn w:val="Normln"/>
    <w:link w:val="ZkladntextChar"/>
    <w:uiPriority w:val="99"/>
    <w:semiHidden/>
    <w:rsid w:val="00E46EEC"/>
    <w:pPr>
      <w:spacing w:line="36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5B7E"/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rsid w:val="00E46EEC"/>
    <w:pPr>
      <w:tabs>
        <w:tab w:val="center" w:pos="4536"/>
        <w:tab w:val="right" w:pos="9072"/>
      </w:tabs>
    </w:pPr>
    <w:rPr>
      <w:spacing w:val="24"/>
      <w:sz w:val="28"/>
      <w:szCs w:val="28"/>
    </w:rPr>
  </w:style>
  <w:style w:type="character" w:customStyle="1" w:styleId="ZpatChar">
    <w:name w:val="Zápatí Char"/>
    <w:basedOn w:val="Standardnpsmoodstavce"/>
    <w:link w:val="Zpat"/>
    <w:uiPriority w:val="99"/>
    <w:rsid w:val="00735B7E"/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E46EEC"/>
    <w:rPr>
      <w:rFonts w:ascii="Arial" w:hAnsi="Arial" w:cs="Arial"/>
      <w:b/>
      <w:bCs/>
    </w:rPr>
  </w:style>
  <w:style w:type="paragraph" w:styleId="Zkladntext2">
    <w:name w:val="Body Text 2"/>
    <w:basedOn w:val="Normln"/>
    <w:link w:val="Zkladntext2Char"/>
    <w:uiPriority w:val="99"/>
    <w:semiHidden/>
    <w:rsid w:val="00E46EEC"/>
    <w:pPr>
      <w:tabs>
        <w:tab w:val="left" w:pos="1440"/>
        <w:tab w:val="left" w:pos="5400"/>
      </w:tabs>
      <w:jc w:val="both"/>
    </w:pPr>
    <w:rPr>
      <w:sz w:val="28"/>
      <w:szCs w:val="28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35B7E"/>
    <w:rPr>
      <w:rFonts w:ascii="Arial" w:hAnsi="Arial" w:cs="Arial"/>
    </w:rPr>
  </w:style>
  <w:style w:type="paragraph" w:customStyle="1" w:styleId="Import0">
    <w:name w:val="Import 0"/>
    <w:basedOn w:val="Normln"/>
    <w:uiPriority w:val="99"/>
    <w:rsid w:val="00E46EEC"/>
    <w:pPr>
      <w:widowControl w:val="0"/>
      <w:suppressAutoHyphens/>
      <w:spacing w:line="288" w:lineRule="auto"/>
    </w:pPr>
    <w:rPr>
      <w:rFonts w:ascii="Courier New" w:hAnsi="Courier New" w:cs="Courier New"/>
    </w:rPr>
  </w:style>
  <w:style w:type="paragraph" w:customStyle="1" w:styleId="Import8">
    <w:name w:val="Import 8"/>
    <w:basedOn w:val="Import0"/>
    <w:uiPriority w:val="99"/>
    <w:rsid w:val="00E46EEC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6" w:lineRule="auto"/>
    </w:pPr>
  </w:style>
  <w:style w:type="paragraph" w:styleId="Zkladntextodsazen">
    <w:name w:val="Body Text Indent"/>
    <w:basedOn w:val="Normln"/>
    <w:link w:val="ZkladntextodsazenChar"/>
    <w:uiPriority w:val="99"/>
    <w:semiHidden/>
    <w:rsid w:val="00E46EE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35B7E"/>
    <w:rPr>
      <w:rFonts w:ascii="Arial" w:hAnsi="Arial" w:cs="Arial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E46EEC"/>
    <w:pPr>
      <w:tabs>
        <w:tab w:val="left" w:pos="2520"/>
      </w:tabs>
      <w:ind w:left="2520" w:hanging="2520"/>
    </w:pPr>
    <w:rPr>
      <w:sz w:val="28"/>
      <w:szCs w:val="28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735B7E"/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E46EEC"/>
    <w:pPr>
      <w:tabs>
        <w:tab w:val="left" w:pos="1260"/>
      </w:tabs>
      <w:ind w:left="1260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35B7E"/>
    <w:rPr>
      <w:rFonts w:ascii="Arial" w:hAnsi="Arial" w:cs="Arial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rsid w:val="00E46EEC"/>
    <w:pPr>
      <w:jc w:val="both"/>
    </w:pPr>
    <w:rPr>
      <w:b/>
      <w:bCs/>
      <w:u w:val="single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35B7E"/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semiHidden/>
    <w:rsid w:val="00E46EEC"/>
    <w:rPr>
      <w:color w:val="0000FF"/>
      <w:u w:val="single"/>
    </w:rPr>
  </w:style>
  <w:style w:type="paragraph" w:customStyle="1" w:styleId="Default">
    <w:name w:val="Default"/>
    <w:uiPriority w:val="99"/>
    <w:rsid w:val="000F0C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633E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3ED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A374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3743A"/>
    <w:rPr>
      <w:rFonts w:ascii="Arial" w:hAnsi="Arial" w:cs="Arial"/>
    </w:rPr>
  </w:style>
  <w:style w:type="table" w:styleId="Mkatabulky">
    <w:name w:val="Table Grid"/>
    <w:basedOn w:val="Normlntabulka"/>
    <w:uiPriority w:val="59"/>
    <w:rsid w:val="00A3743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mezer">
    <w:name w:val="No Spacing"/>
    <w:uiPriority w:val="1"/>
    <w:qFormat/>
    <w:rsid w:val="00A8588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rzxr">
    <w:name w:val="lrzxr"/>
    <w:basedOn w:val="Standardnpsmoodstavce"/>
    <w:rsid w:val="004F2F87"/>
  </w:style>
  <w:style w:type="paragraph" w:styleId="Odstavecseseznamem">
    <w:name w:val="List Paragraph"/>
    <w:basedOn w:val="Normln"/>
    <w:uiPriority w:val="34"/>
    <w:qFormat/>
    <w:rsid w:val="002650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414B8-991F-46C8-AAF6-12E274880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2637</Words>
  <Characters>15767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Navržený rodinný dům je situován na pozemku parcelní číslo XXX na jihozápadním okraji obce Černilov</vt:lpstr>
    </vt:vector>
  </TitlesOfParts>
  <Company>Atelier Hájek</Company>
  <LinksUpToDate>false</LinksUpToDate>
  <CharactersWithSpaces>18368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Navržený rodinný dům je situován na pozemku parcelní číslo XXX na jihozápadním okraji obce Černilov</dc:title>
  <dc:creator>Martin Hájek</dc:creator>
  <cp:lastModifiedBy>uzivatel</cp:lastModifiedBy>
  <cp:revision>3</cp:revision>
  <cp:lastPrinted>2018-03-15T08:12:00Z</cp:lastPrinted>
  <dcterms:created xsi:type="dcterms:W3CDTF">2024-02-23T10:58:00Z</dcterms:created>
  <dcterms:modified xsi:type="dcterms:W3CDTF">2024-03-07T12:29:00Z</dcterms:modified>
</cp:coreProperties>
</file>